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630BD" w14:textId="77777777" w:rsidR="00AC3BB9" w:rsidRPr="009604BC" w:rsidRDefault="00136A17">
      <w:pPr>
        <w:spacing w:before="48"/>
        <w:ind w:left="106" w:right="-56"/>
        <w:rPr>
          <w:rFonts w:ascii="Arial" w:eastAsia="Calibri" w:hAnsi="Arial" w:cs="Arial"/>
          <w:lang w:val="hr-HR"/>
        </w:rPr>
      </w:pPr>
      <w:r w:rsidRPr="009604BC">
        <w:rPr>
          <w:rFonts w:ascii="Arial" w:eastAsia="Calibri" w:hAnsi="Arial" w:cs="Arial"/>
          <w:b/>
          <w:lang w:val="hr-HR"/>
        </w:rPr>
        <w:t>Pr</w:t>
      </w:r>
      <w:r w:rsidRPr="009604BC">
        <w:rPr>
          <w:rFonts w:ascii="Arial" w:eastAsia="Calibri" w:hAnsi="Arial" w:cs="Arial"/>
          <w:b/>
          <w:spacing w:val="1"/>
          <w:lang w:val="hr-HR"/>
        </w:rPr>
        <w:t>il</w:t>
      </w:r>
      <w:r w:rsidRPr="009604BC">
        <w:rPr>
          <w:rFonts w:ascii="Arial" w:eastAsia="Calibri" w:hAnsi="Arial" w:cs="Arial"/>
          <w:b/>
          <w:lang w:val="hr-HR"/>
        </w:rPr>
        <w:t>og</w:t>
      </w:r>
      <w:r w:rsidRPr="009604BC">
        <w:rPr>
          <w:rFonts w:ascii="Arial" w:eastAsia="Calibri" w:hAnsi="Arial" w:cs="Arial"/>
          <w:b/>
          <w:spacing w:val="-2"/>
          <w:lang w:val="hr-HR"/>
        </w:rPr>
        <w:t xml:space="preserve"> </w:t>
      </w:r>
      <w:r w:rsidRPr="009604BC">
        <w:rPr>
          <w:rFonts w:ascii="Arial" w:eastAsia="Calibri" w:hAnsi="Arial" w:cs="Arial"/>
          <w:b/>
          <w:spacing w:val="1"/>
          <w:lang w:val="hr-HR"/>
        </w:rPr>
        <w:t>I</w:t>
      </w:r>
      <w:r w:rsidRPr="009604BC">
        <w:rPr>
          <w:rFonts w:ascii="Arial" w:eastAsia="Calibri" w:hAnsi="Arial" w:cs="Arial"/>
          <w:b/>
          <w:lang w:val="hr-HR"/>
        </w:rPr>
        <w:t>.</w:t>
      </w:r>
    </w:p>
    <w:p w14:paraId="72B869C5" w14:textId="77777777" w:rsidR="00CF37B4" w:rsidRPr="009604BC" w:rsidRDefault="00CF37B4">
      <w:pPr>
        <w:spacing w:before="1" w:line="140" w:lineRule="exact"/>
        <w:rPr>
          <w:rFonts w:ascii="Arial" w:hAnsi="Arial" w:cs="Arial"/>
          <w:lang w:val="hr-HR"/>
        </w:rPr>
      </w:pPr>
    </w:p>
    <w:p w14:paraId="27BEA3BA" w14:textId="77777777" w:rsidR="00AC3BB9" w:rsidRPr="009604BC" w:rsidRDefault="00136A17" w:rsidP="00CF37B4">
      <w:pPr>
        <w:spacing w:line="280" w:lineRule="exact"/>
        <w:jc w:val="center"/>
        <w:rPr>
          <w:rFonts w:ascii="Arial" w:eastAsia="Calibri" w:hAnsi="Arial" w:cs="Arial"/>
          <w:b/>
          <w:lang w:val="hr-HR"/>
        </w:rPr>
      </w:pPr>
      <w:r w:rsidRPr="009604BC">
        <w:rPr>
          <w:rFonts w:ascii="Arial" w:eastAsia="Calibri" w:hAnsi="Arial" w:cs="Arial"/>
          <w:b/>
          <w:lang w:val="hr-HR"/>
        </w:rPr>
        <w:t>PONU</w:t>
      </w:r>
      <w:r w:rsidRPr="009604BC">
        <w:rPr>
          <w:rFonts w:ascii="Arial" w:eastAsia="Calibri" w:hAnsi="Arial" w:cs="Arial"/>
          <w:b/>
          <w:spacing w:val="-1"/>
          <w:lang w:val="hr-HR"/>
        </w:rPr>
        <w:t>D</w:t>
      </w:r>
      <w:r w:rsidRPr="009604BC">
        <w:rPr>
          <w:rFonts w:ascii="Arial" w:eastAsia="Calibri" w:hAnsi="Arial" w:cs="Arial"/>
          <w:b/>
          <w:lang w:val="hr-HR"/>
        </w:rPr>
        <w:t>BE</w:t>
      </w:r>
      <w:r w:rsidRPr="009604BC">
        <w:rPr>
          <w:rFonts w:ascii="Arial" w:eastAsia="Calibri" w:hAnsi="Arial" w:cs="Arial"/>
          <w:b/>
          <w:spacing w:val="-2"/>
          <w:lang w:val="hr-HR"/>
        </w:rPr>
        <w:t>N</w:t>
      </w:r>
      <w:r w:rsidRPr="009604BC">
        <w:rPr>
          <w:rFonts w:ascii="Arial" w:eastAsia="Calibri" w:hAnsi="Arial" w:cs="Arial"/>
          <w:b/>
          <w:lang w:val="hr-HR"/>
        </w:rPr>
        <w:t>I</w:t>
      </w:r>
      <w:r w:rsidRPr="009604BC">
        <w:rPr>
          <w:rFonts w:ascii="Arial" w:eastAsia="Calibri" w:hAnsi="Arial" w:cs="Arial"/>
          <w:b/>
          <w:spacing w:val="1"/>
          <w:lang w:val="hr-HR"/>
        </w:rPr>
        <w:t xml:space="preserve"> </w:t>
      </w:r>
      <w:r w:rsidRPr="009604BC">
        <w:rPr>
          <w:rFonts w:ascii="Arial" w:eastAsia="Calibri" w:hAnsi="Arial" w:cs="Arial"/>
          <w:b/>
          <w:spacing w:val="-1"/>
          <w:lang w:val="hr-HR"/>
        </w:rPr>
        <w:t>L</w:t>
      </w:r>
      <w:r w:rsidRPr="009604BC">
        <w:rPr>
          <w:rFonts w:ascii="Arial" w:eastAsia="Calibri" w:hAnsi="Arial" w:cs="Arial"/>
          <w:b/>
          <w:spacing w:val="1"/>
          <w:lang w:val="hr-HR"/>
        </w:rPr>
        <w:t>I</w:t>
      </w:r>
      <w:r w:rsidRPr="009604BC">
        <w:rPr>
          <w:rFonts w:ascii="Arial" w:eastAsia="Calibri" w:hAnsi="Arial" w:cs="Arial"/>
          <w:b/>
          <w:lang w:val="hr-HR"/>
        </w:rPr>
        <w:t>ST</w:t>
      </w:r>
    </w:p>
    <w:p w14:paraId="579BE578" w14:textId="77777777" w:rsidR="00CF37B4" w:rsidRPr="009604BC" w:rsidRDefault="00CF37B4" w:rsidP="00CF37B4">
      <w:pPr>
        <w:pStyle w:val="ListParagraph"/>
        <w:spacing w:line="280" w:lineRule="exact"/>
        <w:ind w:left="1080"/>
        <w:rPr>
          <w:rFonts w:ascii="Arial" w:hAnsi="Arial" w:cs="Arial"/>
          <w:lang w:val="hr-HR"/>
        </w:rPr>
      </w:pPr>
    </w:p>
    <w:tbl>
      <w:tblPr>
        <w:tblW w:w="9868" w:type="dxa"/>
        <w:tblInd w:w="10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"/>
        <w:gridCol w:w="5907"/>
        <w:gridCol w:w="3296"/>
      </w:tblGrid>
      <w:tr w:rsidR="00AC3BB9" w:rsidRPr="009604BC" w14:paraId="3642FF8C" w14:textId="77777777" w:rsidTr="00563E6D">
        <w:trPr>
          <w:trHeight w:hRule="exact" w:val="589"/>
        </w:trPr>
        <w:tc>
          <w:tcPr>
            <w:tcW w:w="665" w:type="dxa"/>
            <w:shd w:val="clear" w:color="auto" w:fill="DBE4F0"/>
            <w:vAlign w:val="center"/>
          </w:tcPr>
          <w:p w14:paraId="12BF10B3" w14:textId="77777777" w:rsidR="00AC3BB9" w:rsidRPr="009604BC" w:rsidRDefault="00136A17" w:rsidP="00930FFA">
            <w:pPr>
              <w:spacing w:line="240" w:lineRule="exact"/>
              <w:ind w:left="102"/>
              <w:jc w:val="center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1.</w:t>
            </w:r>
          </w:p>
        </w:tc>
        <w:tc>
          <w:tcPr>
            <w:tcW w:w="5907" w:type="dxa"/>
            <w:shd w:val="clear" w:color="auto" w:fill="DBE4F0"/>
            <w:vAlign w:val="center"/>
          </w:tcPr>
          <w:p w14:paraId="46F07047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Z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IV</w:t>
            </w:r>
            <w:r w:rsidRPr="009604BC">
              <w:rPr>
                <w:rFonts w:ascii="Arial" w:eastAsia="Calibri" w:hAnsi="Arial" w:cs="Arial"/>
                <w:b/>
                <w:spacing w:val="-5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I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S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J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I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Š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TE</w:t>
            </w:r>
            <w:r w:rsidRPr="009604BC">
              <w:rPr>
                <w:rFonts w:ascii="Arial" w:eastAsia="Calibri" w:hAnsi="Arial" w:cs="Arial"/>
                <w:b/>
                <w:spacing w:val="-9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b/>
                <w:spacing w:val="4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RUČ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I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L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J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:</w:t>
            </w:r>
          </w:p>
        </w:tc>
        <w:tc>
          <w:tcPr>
            <w:tcW w:w="3296" w:type="dxa"/>
            <w:vAlign w:val="center"/>
          </w:tcPr>
          <w:p w14:paraId="1110380D" w14:textId="77777777" w:rsidR="00AC3BB9" w:rsidRPr="009604BC" w:rsidRDefault="00055BC5" w:rsidP="00CF37B4">
            <w:pPr>
              <w:spacing w:line="240" w:lineRule="exact"/>
              <w:jc w:val="center"/>
              <w:rPr>
                <w:rFonts w:ascii="Arial" w:eastAsia="Calibri" w:hAnsi="Arial" w:cs="Arial"/>
                <w:b/>
                <w:lang w:val="hr-HR"/>
              </w:rPr>
            </w:pP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NMB</w:t>
            </w:r>
            <w:r w:rsidR="00CF37B4"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 xml:space="preserve"> Vukovar</w:t>
            </w:r>
            <w:r w:rsidR="005423C0"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, Županijska 35, Vukovar</w:t>
            </w:r>
          </w:p>
        </w:tc>
      </w:tr>
      <w:tr w:rsidR="00AC3BB9" w:rsidRPr="009604BC" w14:paraId="007B7FFB" w14:textId="77777777" w:rsidTr="00055BC5">
        <w:trPr>
          <w:trHeight w:hRule="exact" w:val="1001"/>
        </w:trPr>
        <w:tc>
          <w:tcPr>
            <w:tcW w:w="665" w:type="dxa"/>
            <w:vAlign w:val="center"/>
          </w:tcPr>
          <w:p w14:paraId="435279DF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4E1A3BF3" w14:textId="77777777" w:rsidR="00AC3BB9" w:rsidRPr="009604BC" w:rsidRDefault="00136A17" w:rsidP="00CF37B4">
            <w:pPr>
              <w:spacing w:line="240" w:lineRule="exact"/>
              <w:ind w:left="102"/>
              <w:jc w:val="both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Predm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spacing w:val="-6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b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2"/>
                <w:position w:val="1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e</w:t>
            </w:r>
          </w:p>
        </w:tc>
        <w:tc>
          <w:tcPr>
            <w:tcW w:w="3296" w:type="dxa"/>
            <w:vAlign w:val="center"/>
          </w:tcPr>
          <w:p w14:paraId="5F7AAE3F" w14:textId="0BA76669" w:rsidR="00AC3BB9" w:rsidRPr="009604BC" w:rsidRDefault="00F14584" w:rsidP="00055BC5">
            <w:pPr>
              <w:spacing w:line="240" w:lineRule="exact"/>
              <w:jc w:val="center"/>
              <w:rPr>
                <w:rFonts w:ascii="Arial" w:eastAsia="Calibri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Napajanje centrale</w:t>
            </w:r>
          </w:p>
        </w:tc>
      </w:tr>
      <w:tr w:rsidR="00AC3BB9" w:rsidRPr="009604BC" w14:paraId="59A40EF8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1CE9728A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42DBCE02" w14:textId="77777777" w:rsidR="00AC3BB9" w:rsidRPr="009604BC" w:rsidRDefault="00CF37B4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Evidencijski broj nabave</w:t>
            </w:r>
          </w:p>
        </w:tc>
        <w:tc>
          <w:tcPr>
            <w:tcW w:w="3296" w:type="dxa"/>
            <w:vAlign w:val="center"/>
          </w:tcPr>
          <w:p w14:paraId="057AF8B6" w14:textId="5F1C195F" w:rsidR="00AC3BB9" w:rsidRPr="009604BC" w:rsidRDefault="00055BC5" w:rsidP="00C30D3A">
            <w:pPr>
              <w:spacing w:line="240" w:lineRule="exact"/>
              <w:ind w:left="1114" w:right="1119"/>
              <w:jc w:val="center"/>
              <w:rPr>
                <w:rFonts w:ascii="Arial" w:eastAsia="Calibri" w:hAnsi="Arial" w:cs="Arial"/>
                <w:b/>
                <w:lang w:val="hr-HR"/>
              </w:rPr>
            </w:pPr>
            <w:r w:rsidRPr="009604BC">
              <w:rPr>
                <w:rFonts w:ascii="Arial" w:eastAsia="Calibri" w:hAnsi="Arial" w:cs="Arial"/>
                <w:b/>
                <w:w w:val="99"/>
                <w:position w:val="1"/>
                <w:lang w:val="hr-HR"/>
              </w:rPr>
              <w:t>0</w:t>
            </w:r>
            <w:r w:rsidR="00F14584">
              <w:rPr>
                <w:rFonts w:ascii="Arial" w:eastAsia="Calibri" w:hAnsi="Arial" w:cs="Arial"/>
                <w:b/>
                <w:w w:val="99"/>
                <w:position w:val="1"/>
                <w:lang w:val="hr-HR"/>
              </w:rPr>
              <w:t>18</w:t>
            </w:r>
            <w:r w:rsidRPr="009604BC">
              <w:rPr>
                <w:rFonts w:ascii="Arial" w:eastAsia="Calibri" w:hAnsi="Arial" w:cs="Arial"/>
                <w:b/>
                <w:w w:val="99"/>
                <w:position w:val="1"/>
                <w:lang w:val="hr-HR"/>
              </w:rPr>
              <w:t>/202</w:t>
            </w:r>
            <w:r w:rsidR="00F14584">
              <w:rPr>
                <w:rFonts w:ascii="Arial" w:eastAsia="Calibri" w:hAnsi="Arial" w:cs="Arial"/>
                <w:b/>
                <w:w w:val="99"/>
                <w:position w:val="1"/>
                <w:lang w:val="hr-HR"/>
              </w:rPr>
              <w:t>6</w:t>
            </w:r>
          </w:p>
        </w:tc>
      </w:tr>
      <w:tr w:rsidR="00055BC5" w:rsidRPr="009604BC" w14:paraId="70F95C78" w14:textId="77777777" w:rsidTr="007D0C5B">
        <w:trPr>
          <w:trHeight w:hRule="exact" w:val="254"/>
        </w:trPr>
        <w:tc>
          <w:tcPr>
            <w:tcW w:w="665" w:type="dxa"/>
            <w:shd w:val="clear" w:color="auto" w:fill="DBE4F0"/>
            <w:vAlign w:val="center"/>
          </w:tcPr>
          <w:p w14:paraId="05DF2A6C" w14:textId="77777777" w:rsidR="00055BC5" w:rsidRPr="009604BC" w:rsidRDefault="00055BC5" w:rsidP="00930FFA">
            <w:pPr>
              <w:spacing w:line="240" w:lineRule="exact"/>
              <w:ind w:left="102"/>
              <w:jc w:val="center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2.</w:t>
            </w:r>
          </w:p>
        </w:tc>
        <w:tc>
          <w:tcPr>
            <w:tcW w:w="9203" w:type="dxa"/>
            <w:gridSpan w:val="2"/>
            <w:shd w:val="clear" w:color="auto" w:fill="DBE4F0"/>
            <w:vAlign w:val="center"/>
          </w:tcPr>
          <w:p w14:paraId="5D6B1B0B" w14:textId="77777777" w:rsidR="00055BC5" w:rsidRPr="009604BC" w:rsidRDefault="00055BC5">
            <w:pPr>
              <w:rPr>
                <w:rFonts w:ascii="Arial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CI</w:t>
            </w:r>
            <w:r w:rsidRPr="009604BC">
              <w:rPr>
                <w:rFonts w:ascii="Arial" w:eastAsia="Calibri" w:hAnsi="Arial" w:cs="Arial"/>
                <w:b/>
                <w:spacing w:val="-6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 xml:space="preserve">O 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ON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U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I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L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J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U</w:t>
            </w:r>
          </w:p>
        </w:tc>
      </w:tr>
      <w:tr w:rsidR="00AC3BB9" w:rsidRPr="009604BC" w14:paraId="36AEE2B7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295D61E1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7E80B8FF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z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iv</w:t>
            </w:r>
            <w:r w:rsidRPr="009604BC">
              <w:rPr>
                <w:rFonts w:ascii="Arial" w:eastAsia="Calibri" w:hAnsi="Arial" w:cs="Arial"/>
                <w:spacing w:val="-5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nud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itelja</w:t>
            </w:r>
          </w:p>
        </w:tc>
        <w:tc>
          <w:tcPr>
            <w:tcW w:w="3296" w:type="dxa"/>
            <w:vAlign w:val="center"/>
          </w:tcPr>
          <w:p w14:paraId="2B45FAAF" w14:textId="77777777" w:rsidR="00AC3BB9" w:rsidRPr="009604BC" w:rsidRDefault="00AC3BB9">
            <w:pPr>
              <w:rPr>
                <w:rFonts w:ascii="Arial" w:hAnsi="Arial" w:cs="Arial"/>
                <w:lang w:val="hr-HR"/>
              </w:rPr>
            </w:pPr>
          </w:p>
        </w:tc>
      </w:tr>
      <w:tr w:rsidR="00AC3BB9" w:rsidRPr="009604BC" w14:paraId="070FD6D4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6E3C69D5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1EB50B0A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Sj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i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š</w:t>
            </w:r>
            <w:r w:rsidRPr="009604BC">
              <w:rPr>
                <w:rFonts w:ascii="Arial" w:eastAsia="Calibri" w:hAnsi="Arial" w:cs="Arial"/>
                <w:spacing w:val="3"/>
                <w:position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spacing w:val="-7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nud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ite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l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ja</w:t>
            </w:r>
          </w:p>
        </w:tc>
        <w:tc>
          <w:tcPr>
            <w:tcW w:w="3296" w:type="dxa"/>
            <w:vAlign w:val="center"/>
          </w:tcPr>
          <w:p w14:paraId="22753F73" w14:textId="77777777" w:rsidR="00AC3BB9" w:rsidRPr="009604BC" w:rsidRDefault="00AC3BB9">
            <w:pPr>
              <w:rPr>
                <w:rFonts w:ascii="Arial" w:hAnsi="Arial" w:cs="Arial"/>
                <w:lang w:val="hr-HR"/>
              </w:rPr>
            </w:pPr>
          </w:p>
        </w:tc>
      </w:tr>
      <w:tr w:rsidR="00AC3BB9" w:rsidRPr="009604BC" w14:paraId="56CA6E59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05B13166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79C0DA3C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r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es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-5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nud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itelja</w:t>
            </w:r>
          </w:p>
        </w:tc>
        <w:tc>
          <w:tcPr>
            <w:tcW w:w="3296" w:type="dxa"/>
            <w:vAlign w:val="center"/>
          </w:tcPr>
          <w:p w14:paraId="76813B3C" w14:textId="77777777" w:rsidR="00AC3BB9" w:rsidRPr="009604BC" w:rsidRDefault="00AC3BB9">
            <w:pPr>
              <w:rPr>
                <w:rFonts w:ascii="Arial" w:hAnsi="Arial" w:cs="Arial"/>
                <w:lang w:val="hr-HR"/>
              </w:rPr>
            </w:pPr>
          </w:p>
        </w:tc>
      </w:tr>
      <w:tr w:rsidR="00AC3BB9" w:rsidRPr="009604BC" w14:paraId="080DC08C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2EF8286C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013373C8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OIB</w:t>
            </w:r>
          </w:p>
        </w:tc>
        <w:tc>
          <w:tcPr>
            <w:tcW w:w="3296" w:type="dxa"/>
            <w:vAlign w:val="center"/>
          </w:tcPr>
          <w:p w14:paraId="2DED6A24" w14:textId="77777777" w:rsidR="00AC3BB9" w:rsidRPr="009604BC" w:rsidRDefault="00AC3BB9">
            <w:pPr>
              <w:rPr>
                <w:rFonts w:ascii="Arial" w:hAnsi="Arial" w:cs="Arial"/>
                <w:lang w:val="hr-HR"/>
              </w:rPr>
            </w:pPr>
          </w:p>
        </w:tc>
      </w:tr>
      <w:tr w:rsidR="00BA1AE6" w:rsidRPr="009604BC" w14:paraId="702B3DD5" w14:textId="77777777" w:rsidTr="00563E6D">
        <w:trPr>
          <w:trHeight w:hRule="exact" w:val="791"/>
        </w:trPr>
        <w:tc>
          <w:tcPr>
            <w:tcW w:w="665" w:type="dxa"/>
            <w:vAlign w:val="center"/>
          </w:tcPr>
          <w:p w14:paraId="12A07532" w14:textId="77777777" w:rsidR="00BA1AE6" w:rsidRPr="009604BC" w:rsidRDefault="00BA1AE6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30BCAF15" w14:textId="77777777" w:rsidR="00BA1AE6" w:rsidRPr="009604BC" w:rsidRDefault="00BA1AE6">
            <w:pPr>
              <w:ind w:left="102"/>
              <w:rPr>
                <w:rFonts w:ascii="Arial" w:eastAsia="Calibri" w:hAnsi="Arial" w:cs="Arial"/>
                <w:spacing w:val="1"/>
                <w:lang w:val="hr-HR"/>
              </w:rPr>
            </w:pPr>
            <w:r w:rsidRPr="009604BC">
              <w:rPr>
                <w:rFonts w:ascii="Arial" w:eastAsia="Calibri" w:hAnsi="Arial" w:cs="Arial"/>
                <w:spacing w:val="1"/>
                <w:lang w:val="hr-HR"/>
              </w:rPr>
              <w:t>Ovlaštena osoba/e ponuditelja za potpisivanje ugovora o javnoj nabavi (funkcija, ime I prezime, titula)</w:t>
            </w:r>
          </w:p>
        </w:tc>
        <w:tc>
          <w:tcPr>
            <w:tcW w:w="3296" w:type="dxa"/>
            <w:vAlign w:val="center"/>
          </w:tcPr>
          <w:p w14:paraId="51958564" w14:textId="77777777" w:rsidR="00BA1AE6" w:rsidRPr="009604BC" w:rsidRDefault="00BA1AE6" w:rsidP="00BF1BF0">
            <w:pPr>
              <w:jc w:val="center"/>
              <w:rPr>
                <w:rFonts w:ascii="Arial" w:eastAsia="Calibri" w:hAnsi="Arial" w:cs="Arial"/>
                <w:lang w:val="hr-HR"/>
              </w:rPr>
            </w:pPr>
          </w:p>
        </w:tc>
      </w:tr>
      <w:tr w:rsidR="00AC3BB9" w:rsidRPr="009604BC" w14:paraId="006B0FD0" w14:textId="77777777" w:rsidTr="00563E6D">
        <w:trPr>
          <w:trHeight w:hRule="exact" w:val="791"/>
        </w:trPr>
        <w:tc>
          <w:tcPr>
            <w:tcW w:w="665" w:type="dxa"/>
            <w:vAlign w:val="center"/>
          </w:tcPr>
          <w:p w14:paraId="45EFF722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21E8BCC7" w14:textId="77777777" w:rsidR="00AC3BB9" w:rsidRPr="009604BC" w:rsidRDefault="00136A17">
            <w:pPr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lang w:val="hr-HR"/>
              </w:rPr>
              <w:t>od</w:t>
            </w:r>
            <w:r w:rsidRPr="009604BC">
              <w:rPr>
                <w:rFonts w:ascii="Arial" w:eastAsia="Calibri" w:hAnsi="Arial" w:cs="Arial"/>
                <w:spacing w:val="-4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lang w:val="hr-HR"/>
              </w:rPr>
              <w:t xml:space="preserve">o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m</w:t>
            </w:r>
            <w:r w:rsidRPr="009604BC">
              <w:rPr>
                <w:rFonts w:ascii="Arial" w:eastAsia="Calibri" w:hAnsi="Arial" w:cs="Arial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spacing w:val="-5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j</w:t>
            </w:r>
            <w:r w:rsidRPr="009604BC">
              <w:rPr>
                <w:rFonts w:ascii="Arial" w:eastAsia="Calibri" w:hAnsi="Arial" w:cs="Arial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spacing w:val="-2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lang w:val="hr-HR"/>
              </w:rPr>
              <w:t xml:space="preserve">li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nud</w:t>
            </w:r>
            <w:r w:rsidRPr="009604BC">
              <w:rPr>
                <w:rFonts w:ascii="Arial" w:eastAsia="Calibri" w:hAnsi="Arial" w:cs="Arial"/>
                <w:lang w:val="hr-HR"/>
              </w:rPr>
              <w:t>itelj</w:t>
            </w:r>
            <w:r w:rsidRPr="009604BC">
              <w:rPr>
                <w:rFonts w:ascii="Arial" w:eastAsia="Calibri" w:hAnsi="Arial" w:cs="Arial"/>
                <w:spacing w:val="-7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lang w:val="hr-HR"/>
              </w:rPr>
              <w:t>u susta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lang w:val="hr-HR"/>
              </w:rPr>
              <w:t>u</w:t>
            </w:r>
            <w:r w:rsidRPr="009604BC">
              <w:rPr>
                <w:rFonts w:ascii="Arial" w:eastAsia="Calibri" w:hAnsi="Arial" w:cs="Arial"/>
                <w:spacing w:val="-5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lang w:val="hr-HR"/>
              </w:rPr>
              <w:t>or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lang w:val="hr-HR"/>
              </w:rPr>
              <w:t>za</w:t>
            </w:r>
            <w:r w:rsidRPr="009604BC">
              <w:rPr>
                <w:rFonts w:ascii="Arial" w:eastAsia="Calibri" w:hAnsi="Arial" w:cs="Arial"/>
                <w:spacing w:val="-5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u</w:t>
            </w:r>
            <w:r w:rsidRPr="009604BC">
              <w:rPr>
                <w:rFonts w:ascii="Arial" w:eastAsia="Calibri" w:hAnsi="Arial" w:cs="Arial"/>
                <w:spacing w:val="-5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lang w:val="hr-HR"/>
              </w:rPr>
              <w:t>rijed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s</w:t>
            </w:r>
            <w:r w:rsidRPr="009604BC">
              <w:rPr>
                <w:rFonts w:ascii="Arial" w:eastAsia="Calibri" w:hAnsi="Arial" w:cs="Arial"/>
                <w:lang w:val="hr-HR"/>
              </w:rPr>
              <w:t>t</w:t>
            </w:r>
          </w:p>
        </w:tc>
        <w:tc>
          <w:tcPr>
            <w:tcW w:w="3296" w:type="dxa"/>
            <w:vAlign w:val="center"/>
          </w:tcPr>
          <w:p w14:paraId="789EE792" w14:textId="77777777" w:rsidR="00CF37B4" w:rsidRPr="009604BC" w:rsidRDefault="00136A17" w:rsidP="00BF1BF0">
            <w:pPr>
              <w:jc w:val="center"/>
              <w:rPr>
                <w:rFonts w:ascii="Arial" w:eastAsia="Calibri" w:hAnsi="Arial" w:cs="Arial"/>
                <w:spacing w:val="42"/>
                <w:lang w:val="hr-HR"/>
              </w:rPr>
            </w:pPr>
            <w:r w:rsidRPr="009604BC">
              <w:rPr>
                <w:rFonts w:ascii="Arial" w:eastAsia="Calibri" w:hAnsi="Arial" w:cs="Arial"/>
                <w:lang w:val="hr-HR"/>
              </w:rPr>
              <w:t xml:space="preserve">DA          </w:t>
            </w:r>
            <w:r w:rsidRPr="009604BC">
              <w:rPr>
                <w:rFonts w:ascii="Arial" w:eastAsia="Calibri" w:hAnsi="Arial" w:cs="Arial"/>
                <w:spacing w:val="44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E</w:t>
            </w:r>
          </w:p>
          <w:p w14:paraId="0326BE9C" w14:textId="77777777" w:rsidR="00AC3BB9" w:rsidRPr="009604BC" w:rsidRDefault="00136A17" w:rsidP="00BF1BF0">
            <w:pPr>
              <w:jc w:val="center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lang w:val="hr-HR"/>
              </w:rPr>
              <w:t>(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z</w:t>
            </w:r>
            <w:r w:rsidRPr="009604BC">
              <w:rPr>
                <w:rFonts w:ascii="Arial" w:eastAsia="Calibri" w:hAnsi="Arial" w:cs="Arial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lang w:val="hr-HR"/>
              </w:rPr>
              <w:t>kr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u</w:t>
            </w:r>
            <w:r w:rsidRPr="009604BC">
              <w:rPr>
                <w:rFonts w:ascii="Arial" w:eastAsia="Calibri" w:hAnsi="Arial" w:cs="Arial"/>
                <w:lang w:val="hr-HR"/>
              </w:rPr>
              <w:t>ži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lang w:val="hr-HR"/>
              </w:rPr>
              <w:t>i)</w:t>
            </w:r>
          </w:p>
        </w:tc>
      </w:tr>
      <w:tr w:rsidR="00AC3BB9" w:rsidRPr="009604BC" w14:paraId="24D4B843" w14:textId="77777777" w:rsidTr="00563E6D">
        <w:trPr>
          <w:trHeight w:hRule="exact" w:val="499"/>
        </w:trPr>
        <w:tc>
          <w:tcPr>
            <w:tcW w:w="665" w:type="dxa"/>
            <w:vAlign w:val="center"/>
          </w:tcPr>
          <w:p w14:paraId="264A4754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0A9F24CD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od </w:t>
            </w:r>
            <w:r w:rsidRPr="009604BC">
              <w:rPr>
                <w:rFonts w:ascii="Arial" w:eastAsia="Calibri" w:hAnsi="Arial" w:cs="Arial"/>
                <w:spacing w:val="6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o </w:t>
            </w:r>
            <w:r w:rsidRPr="009604BC">
              <w:rPr>
                <w:rFonts w:ascii="Arial" w:eastAsia="Calibri" w:hAnsi="Arial" w:cs="Arial"/>
                <w:spacing w:val="10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m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e </w:t>
            </w:r>
            <w:r w:rsidRPr="009604BC">
              <w:rPr>
                <w:rFonts w:ascii="Arial" w:eastAsia="Calibri" w:hAnsi="Arial" w:cs="Arial"/>
                <w:spacing w:val="5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a </w:t>
            </w:r>
            <w:r w:rsidRPr="009604BC">
              <w:rPr>
                <w:rFonts w:ascii="Arial" w:eastAsia="Calibri" w:hAnsi="Arial" w:cs="Arial"/>
                <w:spacing w:val="11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li </w:t>
            </w:r>
            <w:r w:rsidRPr="009604BC">
              <w:rPr>
                <w:rFonts w:ascii="Arial" w:eastAsia="Calibri" w:hAnsi="Arial" w:cs="Arial"/>
                <w:spacing w:val="9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u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itelj </w:t>
            </w:r>
            <w:r w:rsidRPr="009604BC">
              <w:rPr>
                <w:rFonts w:ascii="Arial" w:eastAsia="Calibri" w:hAnsi="Arial" w:cs="Arial"/>
                <w:spacing w:val="3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k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ri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s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ti </w:t>
            </w:r>
            <w:r w:rsidRPr="009604BC">
              <w:rPr>
                <w:rFonts w:ascii="Arial" w:eastAsia="Calibri" w:hAnsi="Arial" w:cs="Arial"/>
                <w:spacing w:val="6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rijen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s </w:t>
            </w:r>
            <w:r w:rsidRPr="009604BC">
              <w:rPr>
                <w:rFonts w:ascii="Arial" w:eastAsia="Calibri" w:hAnsi="Arial" w:cs="Arial"/>
                <w:spacing w:val="2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or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z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e </w:t>
            </w:r>
            <w:r w:rsidRPr="009604BC">
              <w:rPr>
                <w:rFonts w:ascii="Arial" w:eastAsia="Calibri" w:hAnsi="Arial" w:cs="Arial"/>
                <w:spacing w:val="5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b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ve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ze </w:t>
            </w:r>
            <w:r w:rsidRPr="009604BC">
              <w:rPr>
                <w:rFonts w:ascii="Arial" w:eastAsia="Calibri" w:hAnsi="Arial" w:cs="Arial"/>
                <w:spacing w:val="9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–</w:t>
            </w:r>
            <w:r w:rsidR="00A456F6"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 </w:t>
            </w:r>
            <w:r w:rsidR="00A456F6" w:rsidRPr="009604BC">
              <w:rPr>
                <w:rFonts w:ascii="Arial" w:hAnsi="Arial" w:cs="Arial"/>
                <w:color w:val="000000"/>
                <w:lang w:val="hr-HR"/>
              </w:rPr>
              <w:t>(opcionalno)</w:t>
            </w:r>
          </w:p>
          <w:p w14:paraId="16537127" w14:textId="77777777" w:rsidR="00AC3BB9" w:rsidRPr="009604BC" w:rsidRDefault="00136A17">
            <w:pPr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lang w:val="hr-HR"/>
              </w:rPr>
              <w:t>(o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lang w:val="hr-HR"/>
              </w:rPr>
              <w:t>cio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al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o)</w:t>
            </w:r>
          </w:p>
        </w:tc>
        <w:tc>
          <w:tcPr>
            <w:tcW w:w="3296" w:type="dxa"/>
            <w:vAlign w:val="center"/>
          </w:tcPr>
          <w:p w14:paraId="1A28A87E" w14:textId="77777777" w:rsidR="00AC3BB9" w:rsidRPr="009604BC" w:rsidRDefault="00AC3BB9" w:rsidP="006B52BE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AC3BB9" w:rsidRPr="009604BC" w14:paraId="5AACB878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0FADB34E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15C461B6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r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es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-5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za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s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u</w:t>
            </w:r>
            <w:r w:rsidRPr="009604BC">
              <w:rPr>
                <w:rFonts w:ascii="Arial" w:eastAsia="Calibri" w:hAnsi="Arial" w:cs="Arial"/>
                <w:spacing w:val="-5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š</w:t>
            </w:r>
            <w:r w:rsidRPr="009604BC">
              <w:rPr>
                <w:rFonts w:ascii="Arial" w:eastAsia="Calibri" w:hAnsi="Arial" w:cs="Arial"/>
                <w:spacing w:val="3"/>
                <w:position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e</w:t>
            </w:r>
          </w:p>
        </w:tc>
        <w:tc>
          <w:tcPr>
            <w:tcW w:w="3296" w:type="dxa"/>
            <w:vAlign w:val="center"/>
          </w:tcPr>
          <w:p w14:paraId="29E53EF3" w14:textId="77777777" w:rsidR="00AC3BB9" w:rsidRPr="009604BC" w:rsidRDefault="00AC3BB9" w:rsidP="00A456F6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AC3BB9" w:rsidRPr="009604BC" w14:paraId="6DA478BC" w14:textId="77777777" w:rsidTr="00563E6D">
        <w:trPr>
          <w:trHeight w:hRule="exact" w:val="252"/>
        </w:trPr>
        <w:tc>
          <w:tcPr>
            <w:tcW w:w="665" w:type="dxa"/>
            <w:vAlign w:val="center"/>
          </w:tcPr>
          <w:p w14:paraId="2F2DC107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0952FB38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lang w:val="hr-HR"/>
              </w:rPr>
              <w:t>r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es</w:t>
            </w:r>
            <w:r w:rsidRPr="009604BC">
              <w:rPr>
                <w:rFonts w:ascii="Arial" w:eastAsia="Calibri" w:hAnsi="Arial" w:cs="Arial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-5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2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-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š</w:t>
            </w:r>
            <w:r w:rsidRPr="009604BC">
              <w:rPr>
                <w:rFonts w:ascii="Arial" w:eastAsia="Calibri" w:hAnsi="Arial" w:cs="Arial"/>
                <w:spacing w:val="3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lang w:val="hr-HR"/>
              </w:rPr>
              <w:t>e</w:t>
            </w:r>
          </w:p>
        </w:tc>
        <w:tc>
          <w:tcPr>
            <w:tcW w:w="3296" w:type="dxa"/>
            <w:vAlign w:val="center"/>
          </w:tcPr>
          <w:p w14:paraId="4F7C465F" w14:textId="77777777" w:rsidR="00AC3BB9" w:rsidRPr="009604BC" w:rsidRDefault="00AC3BB9" w:rsidP="00A456F6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AC3BB9" w:rsidRPr="009604BC" w14:paraId="680895DE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59B8B669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1E3ACC90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lang w:val="hr-HR"/>
              </w:rPr>
              <w:t>Ko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lang w:val="hr-HR"/>
              </w:rPr>
              <w:t>kt</w:t>
            </w:r>
            <w:r w:rsidRPr="009604BC">
              <w:rPr>
                <w:rFonts w:ascii="Arial" w:eastAsia="Calibri" w:hAnsi="Arial" w:cs="Arial"/>
                <w:spacing w:val="-5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s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b</w:t>
            </w:r>
            <w:r w:rsidRPr="009604BC">
              <w:rPr>
                <w:rFonts w:ascii="Arial" w:eastAsia="Calibri" w:hAnsi="Arial" w:cs="Arial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-4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nud</w:t>
            </w:r>
            <w:r w:rsidRPr="009604BC">
              <w:rPr>
                <w:rFonts w:ascii="Arial" w:eastAsia="Calibri" w:hAnsi="Arial" w:cs="Arial"/>
                <w:lang w:val="hr-HR"/>
              </w:rPr>
              <w:t>itelja</w:t>
            </w:r>
          </w:p>
        </w:tc>
        <w:tc>
          <w:tcPr>
            <w:tcW w:w="3296" w:type="dxa"/>
            <w:vAlign w:val="center"/>
          </w:tcPr>
          <w:p w14:paraId="50C671CD" w14:textId="77777777" w:rsidR="00AC3BB9" w:rsidRPr="009604BC" w:rsidRDefault="00AC3BB9" w:rsidP="00A456F6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AC3BB9" w:rsidRPr="009604BC" w14:paraId="564D8E84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2C6A6208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083F9477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Broj</w:t>
            </w:r>
            <w:r w:rsidRPr="009604BC">
              <w:rPr>
                <w:rFonts w:ascii="Arial" w:eastAsia="Calibri" w:hAnsi="Arial" w:cs="Arial"/>
                <w:spacing w:val="-3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l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f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</w:p>
        </w:tc>
        <w:tc>
          <w:tcPr>
            <w:tcW w:w="3296" w:type="dxa"/>
            <w:vAlign w:val="center"/>
          </w:tcPr>
          <w:p w14:paraId="0A2F5E9E" w14:textId="77777777" w:rsidR="00AC3BB9" w:rsidRPr="009604BC" w:rsidRDefault="00AC3BB9" w:rsidP="00A456F6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AC3BB9" w:rsidRPr="009604BC" w14:paraId="36FC3B15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786143DA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46750399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Broj</w:t>
            </w:r>
            <w:r w:rsidRPr="009604BC">
              <w:rPr>
                <w:rFonts w:ascii="Arial" w:eastAsia="Calibri" w:hAnsi="Arial" w:cs="Arial"/>
                <w:spacing w:val="-3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l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f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k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s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</w:p>
        </w:tc>
        <w:tc>
          <w:tcPr>
            <w:tcW w:w="3296" w:type="dxa"/>
            <w:vAlign w:val="center"/>
          </w:tcPr>
          <w:p w14:paraId="1217D2BC" w14:textId="77777777" w:rsidR="00AC3BB9" w:rsidRPr="009604BC" w:rsidRDefault="00AC3BB9" w:rsidP="00A456F6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055BC5" w:rsidRPr="009604BC" w14:paraId="19CB1B4F" w14:textId="77777777" w:rsidTr="00A13CCA">
        <w:trPr>
          <w:trHeight w:hRule="exact" w:val="254"/>
        </w:trPr>
        <w:tc>
          <w:tcPr>
            <w:tcW w:w="665" w:type="dxa"/>
            <w:shd w:val="clear" w:color="auto" w:fill="DBE4F0"/>
            <w:vAlign w:val="center"/>
          </w:tcPr>
          <w:p w14:paraId="057364BB" w14:textId="77777777" w:rsidR="00055BC5" w:rsidRPr="009604BC" w:rsidRDefault="00055BC5" w:rsidP="00930FFA">
            <w:pPr>
              <w:spacing w:line="240" w:lineRule="exact"/>
              <w:ind w:left="102"/>
              <w:jc w:val="center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3.</w:t>
            </w:r>
          </w:p>
        </w:tc>
        <w:tc>
          <w:tcPr>
            <w:tcW w:w="9203" w:type="dxa"/>
            <w:gridSpan w:val="2"/>
            <w:shd w:val="clear" w:color="auto" w:fill="DBE4F0"/>
            <w:vAlign w:val="center"/>
          </w:tcPr>
          <w:p w14:paraId="36EC1414" w14:textId="77777777" w:rsidR="00055BC5" w:rsidRPr="009604BC" w:rsidRDefault="00055BC5" w:rsidP="00055BC5">
            <w:pPr>
              <w:jc w:val="both"/>
              <w:rPr>
                <w:rFonts w:ascii="Arial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U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A</w:t>
            </w:r>
          </w:p>
        </w:tc>
      </w:tr>
      <w:tr w:rsidR="00AC3BB9" w:rsidRPr="009604BC" w14:paraId="01A8BDE4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1FE36996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725668B2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Broj</w:t>
            </w:r>
            <w:r w:rsidRPr="009604BC">
              <w:rPr>
                <w:rFonts w:ascii="Arial" w:eastAsia="Calibri" w:hAnsi="Arial" w:cs="Arial"/>
                <w:spacing w:val="-3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nud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e</w:t>
            </w:r>
          </w:p>
        </w:tc>
        <w:tc>
          <w:tcPr>
            <w:tcW w:w="3296" w:type="dxa"/>
            <w:vAlign w:val="center"/>
          </w:tcPr>
          <w:p w14:paraId="77FB6042" w14:textId="77777777" w:rsidR="00AC3BB9" w:rsidRPr="009604BC" w:rsidRDefault="00AC3BB9" w:rsidP="00A456F6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AC3BB9" w:rsidRPr="009604BC" w14:paraId="27086BAD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41897552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5166AC0C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Da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tu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m</w:t>
            </w:r>
            <w:r w:rsidRPr="009604BC">
              <w:rPr>
                <w:rFonts w:ascii="Arial" w:eastAsia="Calibri" w:hAnsi="Arial" w:cs="Arial"/>
                <w:spacing w:val="-6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nud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e</w:t>
            </w:r>
          </w:p>
        </w:tc>
        <w:tc>
          <w:tcPr>
            <w:tcW w:w="3296" w:type="dxa"/>
            <w:vAlign w:val="center"/>
          </w:tcPr>
          <w:p w14:paraId="6AE324D2" w14:textId="77777777" w:rsidR="00AC3BB9" w:rsidRPr="009604BC" w:rsidRDefault="00AC3BB9" w:rsidP="00A456F6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055BC5" w:rsidRPr="009604BC" w14:paraId="44A99B24" w14:textId="77777777" w:rsidTr="009073E4">
        <w:trPr>
          <w:trHeight w:hRule="exact" w:val="254"/>
        </w:trPr>
        <w:tc>
          <w:tcPr>
            <w:tcW w:w="665" w:type="dxa"/>
            <w:shd w:val="clear" w:color="auto" w:fill="DBE4F0"/>
            <w:vAlign w:val="center"/>
          </w:tcPr>
          <w:p w14:paraId="0917882B" w14:textId="77777777" w:rsidR="00055BC5" w:rsidRPr="009604BC" w:rsidRDefault="00055BC5" w:rsidP="00930FFA">
            <w:pPr>
              <w:spacing w:line="240" w:lineRule="exact"/>
              <w:ind w:left="102"/>
              <w:jc w:val="center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4.</w:t>
            </w:r>
          </w:p>
        </w:tc>
        <w:tc>
          <w:tcPr>
            <w:tcW w:w="9203" w:type="dxa"/>
            <w:gridSpan w:val="2"/>
            <w:shd w:val="clear" w:color="auto" w:fill="DBE4F0"/>
            <w:vAlign w:val="center"/>
          </w:tcPr>
          <w:p w14:paraId="66CF9590" w14:textId="77777777" w:rsidR="00055BC5" w:rsidRPr="009604BC" w:rsidRDefault="00055BC5" w:rsidP="00055BC5">
            <w:pPr>
              <w:jc w:val="both"/>
              <w:rPr>
                <w:rFonts w:ascii="Arial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CI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J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b/>
                <w:spacing w:val="-7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ONU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E</w:t>
            </w:r>
          </w:p>
        </w:tc>
      </w:tr>
      <w:tr w:rsidR="00AC3BB9" w:rsidRPr="009604BC" w14:paraId="2C417994" w14:textId="77777777" w:rsidTr="00563E6D">
        <w:trPr>
          <w:trHeight w:hRule="exact" w:val="255"/>
        </w:trPr>
        <w:tc>
          <w:tcPr>
            <w:tcW w:w="665" w:type="dxa"/>
            <w:vAlign w:val="center"/>
          </w:tcPr>
          <w:p w14:paraId="39B18826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6AC0EC00" w14:textId="164B86CE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C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i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jena</w:t>
            </w:r>
            <w:r w:rsidRPr="009604BC">
              <w:rPr>
                <w:rFonts w:ascii="Arial" w:eastAsia="Calibri" w:hAnsi="Arial" w:cs="Arial"/>
                <w:spacing w:val="-4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nud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,</w:t>
            </w:r>
            <w:r w:rsidRPr="009604BC">
              <w:rPr>
                <w:rFonts w:ascii="Arial" w:eastAsia="Calibri" w:hAnsi="Arial" w:cs="Arial"/>
                <w:spacing w:val="-7"/>
                <w:position w:val="1"/>
                <w:lang w:val="hr-HR"/>
              </w:rPr>
              <w:t xml:space="preserve"> </w:t>
            </w:r>
            <w:r w:rsidR="00F70067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€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b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z PD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-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</w:p>
        </w:tc>
        <w:tc>
          <w:tcPr>
            <w:tcW w:w="3296" w:type="dxa"/>
            <w:vAlign w:val="center"/>
          </w:tcPr>
          <w:p w14:paraId="062A9FCF" w14:textId="77777777" w:rsidR="00AC3BB9" w:rsidRPr="009604BC" w:rsidRDefault="00AC3BB9" w:rsidP="00A456F6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BA1AE6" w:rsidRPr="009604BC" w14:paraId="6515539A" w14:textId="77777777" w:rsidTr="00F53EC5">
        <w:trPr>
          <w:trHeight w:hRule="exact" w:val="252"/>
        </w:trPr>
        <w:tc>
          <w:tcPr>
            <w:tcW w:w="665" w:type="dxa"/>
            <w:vAlign w:val="center"/>
          </w:tcPr>
          <w:p w14:paraId="66E1F123" w14:textId="77777777" w:rsidR="00BA1AE6" w:rsidRPr="009604BC" w:rsidRDefault="00BA1AE6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04ECCBC5" w14:textId="77777777" w:rsidR="00BA1AE6" w:rsidRPr="009604BC" w:rsidRDefault="00BA1AE6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lang w:val="hr-HR"/>
              </w:rPr>
              <w:t>Iz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os</w:t>
            </w:r>
            <w:r w:rsidRPr="009604BC">
              <w:rPr>
                <w:rFonts w:ascii="Arial" w:eastAsia="Calibri" w:hAnsi="Arial" w:cs="Arial"/>
                <w:spacing w:val="-5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-</w:t>
            </w:r>
            <w:r w:rsidRPr="009604BC">
              <w:rPr>
                <w:rFonts w:ascii="Arial" w:eastAsia="Calibri" w:hAnsi="Arial" w:cs="Arial"/>
                <w:lang w:val="hr-HR"/>
              </w:rPr>
              <w:t>a</w:t>
            </w:r>
          </w:p>
        </w:tc>
        <w:tc>
          <w:tcPr>
            <w:tcW w:w="3296" w:type="dxa"/>
            <w:vAlign w:val="center"/>
          </w:tcPr>
          <w:p w14:paraId="0B52084E" w14:textId="77777777" w:rsidR="00BA1AE6" w:rsidRPr="009604BC" w:rsidRDefault="00BA1AE6" w:rsidP="00A456F6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BA1AE6" w:rsidRPr="009604BC" w14:paraId="4B9241C2" w14:textId="77777777" w:rsidTr="00CF7DD0">
        <w:trPr>
          <w:trHeight w:hRule="exact" w:val="252"/>
        </w:trPr>
        <w:tc>
          <w:tcPr>
            <w:tcW w:w="665" w:type="dxa"/>
            <w:vAlign w:val="center"/>
          </w:tcPr>
          <w:p w14:paraId="7E352EC8" w14:textId="77777777" w:rsidR="00BA1AE6" w:rsidRPr="009604BC" w:rsidRDefault="00BA1AE6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5950A7D0" w14:textId="77777777" w:rsidR="00BA1AE6" w:rsidRPr="009604BC" w:rsidRDefault="00BA1AE6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lang w:val="hr-HR"/>
              </w:rPr>
              <w:t>Stopa PDV-a</w:t>
            </w:r>
          </w:p>
        </w:tc>
        <w:tc>
          <w:tcPr>
            <w:tcW w:w="3296" w:type="dxa"/>
            <w:vAlign w:val="center"/>
          </w:tcPr>
          <w:p w14:paraId="0642CBD4" w14:textId="77777777" w:rsidR="00BA1AE6" w:rsidRPr="009604BC" w:rsidRDefault="00BA1AE6" w:rsidP="00A456F6">
            <w:pPr>
              <w:jc w:val="center"/>
              <w:rPr>
                <w:rFonts w:ascii="Arial" w:hAnsi="Arial" w:cs="Arial"/>
                <w:lang w:val="hr-HR"/>
              </w:rPr>
            </w:pPr>
            <w:r w:rsidRPr="009604BC">
              <w:rPr>
                <w:rFonts w:ascii="Arial" w:hAnsi="Arial" w:cs="Arial"/>
                <w:lang w:val="hr-HR"/>
              </w:rPr>
              <w:t>______%</w:t>
            </w:r>
          </w:p>
        </w:tc>
      </w:tr>
      <w:tr w:rsidR="00AC3BB9" w:rsidRPr="009604BC" w14:paraId="31DA9032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44F17CBA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7F4ACFD2" w14:textId="2EEFA87C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lang w:val="hr-HR"/>
              </w:rPr>
              <w:t>C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i</w:t>
            </w:r>
            <w:r w:rsidRPr="009604BC">
              <w:rPr>
                <w:rFonts w:ascii="Arial" w:eastAsia="Calibri" w:hAnsi="Arial" w:cs="Arial"/>
                <w:lang w:val="hr-HR"/>
              </w:rPr>
              <w:t>jena</w:t>
            </w:r>
            <w:r w:rsidRPr="009604BC">
              <w:rPr>
                <w:rFonts w:ascii="Arial" w:eastAsia="Calibri" w:hAnsi="Arial" w:cs="Arial"/>
                <w:spacing w:val="-4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nud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lang w:val="hr-HR"/>
              </w:rPr>
              <w:t>,</w:t>
            </w:r>
            <w:r w:rsidRPr="009604BC">
              <w:rPr>
                <w:rFonts w:ascii="Arial" w:eastAsia="Calibri" w:hAnsi="Arial" w:cs="Arial"/>
                <w:spacing w:val="-7"/>
                <w:lang w:val="hr-HR"/>
              </w:rPr>
              <w:t xml:space="preserve"> </w:t>
            </w:r>
            <w:r w:rsidR="00F70067">
              <w:rPr>
                <w:rFonts w:ascii="Arial" w:eastAsia="Calibri" w:hAnsi="Arial" w:cs="Arial"/>
                <w:spacing w:val="1"/>
                <w:lang w:val="hr-HR"/>
              </w:rPr>
              <w:t>€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lang w:val="hr-HR"/>
              </w:rPr>
              <w:t>s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lang w:val="hr-HR"/>
              </w:rPr>
              <w:t>PD</w:t>
            </w:r>
            <w:r w:rsidRPr="009604BC">
              <w:rPr>
                <w:rFonts w:ascii="Arial" w:eastAsia="Calibri" w:hAnsi="Arial" w:cs="Arial"/>
                <w:spacing w:val="2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-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m</w:t>
            </w:r>
          </w:p>
        </w:tc>
        <w:tc>
          <w:tcPr>
            <w:tcW w:w="3296" w:type="dxa"/>
            <w:vAlign w:val="center"/>
          </w:tcPr>
          <w:p w14:paraId="7413ACD6" w14:textId="77777777" w:rsidR="00AC3BB9" w:rsidRPr="009604BC" w:rsidRDefault="00AC3BB9" w:rsidP="00A456F6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AC3BB9" w:rsidRPr="009604BC" w14:paraId="690E4C7E" w14:textId="77777777" w:rsidTr="00CD11C2">
        <w:trPr>
          <w:trHeight w:hRule="exact" w:val="567"/>
        </w:trPr>
        <w:tc>
          <w:tcPr>
            <w:tcW w:w="665" w:type="dxa"/>
            <w:shd w:val="clear" w:color="auto" w:fill="DBE4F0"/>
            <w:vAlign w:val="center"/>
          </w:tcPr>
          <w:p w14:paraId="28DA8AC8" w14:textId="77777777" w:rsidR="00AC3BB9" w:rsidRPr="009604BC" w:rsidRDefault="00136A17" w:rsidP="00930FFA">
            <w:pPr>
              <w:spacing w:line="240" w:lineRule="exact"/>
              <w:ind w:left="102"/>
              <w:jc w:val="center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5.</w:t>
            </w:r>
          </w:p>
        </w:tc>
        <w:tc>
          <w:tcPr>
            <w:tcW w:w="5907" w:type="dxa"/>
            <w:shd w:val="clear" w:color="auto" w:fill="DBE4F0"/>
            <w:vAlign w:val="center"/>
          </w:tcPr>
          <w:p w14:paraId="630AF278" w14:textId="4180758B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ROK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L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J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S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TI</w:t>
            </w:r>
            <w:r w:rsidRPr="009604BC">
              <w:rPr>
                <w:rFonts w:ascii="Arial" w:eastAsia="Calibri" w:hAnsi="Arial" w:cs="Arial"/>
                <w:b/>
                <w:spacing w:val="-3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UD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i/>
                <w:position w:val="1"/>
                <w:lang w:val="hr-HR"/>
              </w:rPr>
              <w:t>(</w:t>
            </w:r>
            <w:r w:rsidR="002C1060">
              <w:rPr>
                <w:rFonts w:ascii="Arial" w:eastAsia="Calibri" w:hAnsi="Arial" w:cs="Arial"/>
                <w:i/>
                <w:position w:val="1"/>
                <w:lang w:val="hr-HR"/>
              </w:rPr>
              <w:t>6</w:t>
            </w:r>
            <w:r w:rsidRPr="009604BC">
              <w:rPr>
                <w:rFonts w:ascii="Arial" w:eastAsia="Calibri" w:hAnsi="Arial" w:cs="Arial"/>
                <w:i/>
                <w:position w:val="1"/>
                <w:lang w:val="hr-HR"/>
              </w:rPr>
              <w:t>0</w:t>
            </w:r>
            <w:r w:rsidRPr="009604BC">
              <w:rPr>
                <w:rFonts w:ascii="Arial" w:eastAsia="Calibri" w:hAnsi="Arial" w:cs="Arial"/>
                <w:i/>
                <w:spacing w:val="5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i/>
                <w:spacing w:val="1"/>
                <w:position w:val="1"/>
                <w:lang w:val="hr-HR"/>
              </w:rPr>
              <w:t>dan</w:t>
            </w:r>
            <w:r w:rsidRPr="009604BC">
              <w:rPr>
                <w:rFonts w:ascii="Arial" w:eastAsia="Calibri" w:hAnsi="Arial" w:cs="Arial"/>
                <w:i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i/>
                <w:spacing w:val="2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i/>
                <w:spacing w:val="1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i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i/>
                <w:spacing w:val="6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i/>
                <w:spacing w:val="-2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i/>
                <w:spacing w:val="1"/>
                <w:position w:val="1"/>
                <w:lang w:val="hr-HR"/>
              </w:rPr>
              <w:t>an</w:t>
            </w:r>
            <w:r w:rsidRPr="009604BC">
              <w:rPr>
                <w:rFonts w:ascii="Arial" w:eastAsia="Calibri" w:hAnsi="Arial" w:cs="Arial"/>
                <w:i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i/>
                <w:spacing w:val="2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i/>
                <w:spacing w:val="1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i/>
                <w:position w:val="1"/>
                <w:lang w:val="hr-HR"/>
              </w:rPr>
              <w:t>tv</w:t>
            </w:r>
            <w:r w:rsidRPr="009604BC">
              <w:rPr>
                <w:rFonts w:ascii="Arial" w:eastAsia="Calibri" w:hAnsi="Arial" w:cs="Arial"/>
                <w:i/>
                <w:spacing w:val="1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i/>
                <w:spacing w:val="-1"/>
                <w:position w:val="1"/>
                <w:lang w:val="hr-HR"/>
              </w:rPr>
              <w:t>r</w:t>
            </w:r>
            <w:r w:rsidRPr="009604BC">
              <w:rPr>
                <w:rFonts w:ascii="Arial" w:eastAsia="Calibri" w:hAnsi="Arial" w:cs="Arial"/>
                <w:i/>
                <w:spacing w:val="1"/>
                <w:position w:val="1"/>
                <w:lang w:val="hr-HR"/>
              </w:rPr>
              <w:t>an</w:t>
            </w:r>
            <w:r w:rsidRPr="009604BC">
              <w:rPr>
                <w:rFonts w:ascii="Arial" w:eastAsia="Calibri" w:hAnsi="Arial" w:cs="Arial"/>
                <w:i/>
                <w:position w:val="1"/>
                <w:lang w:val="hr-HR"/>
              </w:rPr>
              <w:t>ja</w:t>
            </w:r>
          </w:p>
          <w:p w14:paraId="3604E14D" w14:textId="77777777" w:rsidR="00AC3BB9" w:rsidRPr="009604BC" w:rsidRDefault="00136A17">
            <w:pPr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i/>
                <w:spacing w:val="1"/>
                <w:lang w:val="hr-HR"/>
              </w:rPr>
              <w:t>ponuda)</w:t>
            </w:r>
          </w:p>
        </w:tc>
        <w:tc>
          <w:tcPr>
            <w:tcW w:w="3296" w:type="dxa"/>
            <w:vAlign w:val="center"/>
          </w:tcPr>
          <w:p w14:paraId="74441C8A" w14:textId="77777777" w:rsidR="00CD11C2" w:rsidRPr="009604BC" w:rsidRDefault="00CD11C2" w:rsidP="00CD11C2">
            <w:pPr>
              <w:jc w:val="center"/>
              <w:rPr>
                <w:rFonts w:ascii="Arial" w:eastAsia="Calibri" w:hAnsi="Arial" w:cs="Arial"/>
                <w:spacing w:val="42"/>
                <w:lang w:val="hr-HR"/>
              </w:rPr>
            </w:pPr>
            <w:r w:rsidRPr="009604BC">
              <w:rPr>
                <w:rFonts w:ascii="Arial" w:eastAsia="Calibri" w:hAnsi="Arial" w:cs="Arial"/>
                <w:lang w:val="hr-HR"/>
              </w:rPr>
              <w:t xml:space="preserve">DA          </w:t>
            </w:r>
            <w:r w:rsidRPr="009604BC">
              <w:rPr>
                <w:rFonts w:ascii="Arial" w:eastAsia="Calibri" w:hAnsi="Arial" w:cs="Arial"/>
                <w:spacing w:val="44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E</w:t>
            </w:r>
          </w:p>
          <w:p w14:paraId="7407C49A" w14:textId="77777777" w:rsidR="00AC3BB9" w:rsidRPr="009604BC" w:rsidRDefault="00CD11C2" w:rsidP="00CD11C2">
            <w:pPr>
              <w:jc w:val="center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lang w:val="hr-HR"/>
              </w:rPr>
              <w:t>(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z</w:t>
            </w:r>
            <w:r w:rsidRPr="009604BC">
              <w:rPr>
                <w:rFonts w:ascii="Arial" w:eastAsia="Calibri" w:hAnsi="Arial" w:cs="Arial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lang w:val="hr-HR"/>
              </w:rPr>
              <w:t>kr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u</w:t>
            </w:r>
            <w:r w:rsidRPr="009604BC">
              <w:rPr>
                <w:rFonts w:ascii="Arial" w:eastAsia="Calibri" w:hAnsi="Arial" w:cs="Arial"/>
                <w:lang w:val="hr-HR"/>
              </w:rPr>
              <w:t>ži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lang w:val="hr-HR"/>
              </w:rPr>
              <w:t>i)</w:t>
            </w:r>
          </w:p>
        </w:tc>
      </w:tr>
    </w:tbl>
    <w:p w14:paraId="6499640C" w14:textId="77777777" w:rsidR="00CF37B4" w:rsidRPr="009604BC" w:rsidRDefault="00CF37B4">
      <w:pPr>
        <w:spacing w:line="220" w:lineRule="exact"/>
        <w:ind w:left="106"/>
        <w:rPr>
          <w:rFonts w:ascii="Arial" w:eastAsia="Calibri" w:hAnsi="Arial" w:cs="Arial"/>
          <w:position w:val="1"/>
          <w:lang w:val="hr-HR"/>
        </w:rPr>
      </w:pPr>
    </w:p>
    <w:p w14:paraId="6BA01E3D" w14:textId="77777777" w:rsidR="00AC3BB9" w:rsidRPr="009604BC" w:rsidRDefault="00136A17">
      <w:pPr>
        <w:spacing w:line="220" w:lineRule="exact"/>
        <w:ind w:left="106"/>
        <w:rPr>
          <w:rFonts w:ascii="Arial" w:eastAsia="Calibri" w:hAnsi="Arial" w:cs="Arial"/>
          <w:lang w:val="hr-HR"/>
        </w:rPr>
      </w:pPr>
      <w:r w:rsidRPr="009604BC">
        <w:rPr>
          <w:rFonts w:ascii="Arial" w:eastAsia="Calibri" w:hAnsi="Arial" w:cs="Arial"/>
          <w:position w:val="1"/>
          <w:lang w:val="hr-HR"/>
        </w:rPr>
        <w:t>O</w:t>
      </w:r>
      <w:r w:rsidRPr="009604BC">
        <w:rPr>
          <w:rFonts w:ascii="Arial" w:eastAsia="Calibri" w:hAnsi="Arial" w:cs="Arial"/>
          <w:spacing w:val="1"/>
          <w:position w:val="1"/>
          <w:lang w:val="hr-HR"/>
        </w:rPr>
        <w:t>b</w:t>
      </w:r>
      <w:r w:rsidRPr="009604BC">
        <w:rPr>
          <w:rFonts w:ascii="Arial" w:eastAsia="Calibri" w:hAnsi="Arial" w:cs="Arial"/>
          <w:position w:val="1"/>
          <w:lang w:val="hr-HR"/>
        </w:rPr>
        <w:t>a</w:t>
      </w:r>
      <w:r w:rsidRPr="009604BC">
        <w:rPr>
          <w:rFonts w:ascii="Arial" w:eastAsia="Calibri" w:hAnsi="Arial" w:cs="Arial"/>
          <w:spacing w:val="-1"/>
          <w:position w:val="1"/>
          <w:lang w:val="hr-HR"/>
        </w:rPr>
        <w:t>ve</w:t>
      </w:r>
      <w:r w:rsidRPr="009604BC">
        <w:rPr>
          <w:rFonts w:ascii="Arial" w:eastAsia="Calibri" w:hAnsi="Arial" w:cs="Arial"/>
          <w:position w:val="1"/>
          <w:lang w:val="hr-HR"/>
        </w:rPr>
        <w:t>z</w:t>
      </w:r>
      <w:r w:rsidRPr="009604BC">
        <w:rPr>
          <w:rFonts w:ascii="Arial" w:eastAsia="Calibri" w:hAnsi="Arial" w:cs="Arial"/>
          <w:spacing w:val="1"/>
          <w:position w:val="1"/>
          <w:lang w:val="hr-HR"/>
        </w:rPr>
        <w:t>n</w:t>
      </w:r>
      <w:r w:rsidRPr="009604BC">
        <w:rPr>
          <w:rFonts w:ascii="Arial" w:eastAsia="Calibri" w:hAnsi="Arial" w:cs="Arial"/>
          <w:position w:val="1"/>
          <w:lang w:val="hr-HR"/>
        </w:rPr>
        <w:t>o</w:t>
      </w:r>
      <w:r w:rsidRPr="009604BC">
        <w:rPr>
          <w:rFonts w:ascii="Arial" w:eastAsia="Calibri" w:hAnsi="Arial" w:cs="Arial"/>
          <w:spacing w:val="-8"/>
          <w:position w:val="1"/>
          <w:lang w:val="hr-HR"/>
        </w:rPr>
        <w:t xml:space="preserve"> </w:t>
      </w:r>
      <w:r w:rsidRPr="009604BC">
        <w:rPr>
          <w:rFonts w:ascii="Arial" w:eastAsia="Calibri" w:hAnsi="Arial" w:cs="Arial"/>
          <w:position w:val="1"/>
          <w:lang w:val="hr-HR"/>
        </w:rPr>
        <w:t>i</w:t>
      </w:r>
      <w:r w:rsidRPr="009604BC">
        <w:rPr>
          <w:rFonts w:ascii="Arial" w:eastAsia="Calibri" w:hAnsi="Arial" w:cs="Arial"/>
          <w:spacing w:val="-1"/>
          <w:position w:val="1"/>
          <w:lang w:val="hr-HR"/>
        </w:rPr>
        <w:t>s</w:t>
      </w:r>
      <w:r w:rsidRPr="009604BC">
        <w:rPr>
          <w:rFonts w:ascii="Arial" w:eastAsia="Calibri" w:hAnsi="Arial" w:cs="Arial"/>
          <w:spacing w:val="1"/>
          <w:position w:val="1"/>
          <w:lang w:val="hr-HR"/>
        </w:rPr>
        <w:t>pun</w:t>
      </w:r>
      <w:r w:rsidRPr="009604BC">
        <w:rPr>
          <w:rFonts w:ascii="Arial" w:eastAsia="Calibri" w:hAnsi="Arial" w:cs="Arial"/>
          <w:position w:val="1"/>
          <w:lang w:val="hr-HR"/>
        </w:rPr>
        <w:t>iti</w:t>
      </w:r>
      <w:r w:rsidRPr="009604BC">
        <w:rPr>
          <w:rFonts w:ascii="Arial" w:eastAsia="Calibri" w:hAnsi="Arial" w:cs="Arial"/>
          <w:spacing w:val="-6"/>
          <w:position w:val="1"/>
          <w:lang w:val="hr-HR"/>
        </w:rPr>
        <w:t xml:space="preserve"> </w:t>
      </w:r>
      <w:r w:rsidRPr="009604BC">
        <w:rPr>
          <w:rFonts w:ascii="Arial" w:eastAsia="Calibri" w:hAnsi="Arial" w:cs="Arial"/>
          <w:spacing w:val="1"/>
          <w:position w:val="1"/>
          <w:lang w:val="hr-HR"/>
        </w:rPr>
        <w:t>s</w:t>
      </w:r>
      <w:r w:rsidRPr="009604BC">
        <w:rPr>
          <w:rFonts w:ascii="Arial" w:eastAsia="Calibri" w:hAnsi="Arial" w:cs="Arial"/>
          <w:spacing w:val="-1"/>
          <w:position w:val="1"/>
          <w:lang w:val="hr-HR"/>
        </w:rPr>
        <w:t>v</w:t>
      </w:r>
      <w:r w:rsidRPr="009604BC">
        <w:rPr>
          <w:rFonts w:ascii="Arial" w:eastAsia="Calibri" w:hAnsi="Arial" w:cs="Arial"/>
          <w:position w:val="1"/>
          <w:lang w:val="hr-HR"/>
        </w:rPr>
        <w:t>e</w:t>
      </w:r>
      <w:r w:rsidRPr="009604BC">
        <w:rPr>
          <w:rFonts w:ascii="Arial" w:eastAsia="Calibri" w:hAnsi="Arial" w:cs="Arial"/>
          <w:spacing w:val="-1"/>
          <w:position w:val="1"/>
          <w:lang w:val="hr-HR"/>
        </w:rPr>
        <w:t xml:space="preserve"> s</w:t>
      </w:r>
      <w:r w:rsidRPr="009604BC">
        <w:rPr>
          <w:rFonts w:ascii="Arial" w:eastAsia="Calibri" w:hAnsi="Arial" w:cs="Arial"/>
          <w:position w:val="1"/>
          <w:lang w:val="hr-HR"/>
        </w:rPr>
        <w:t>t</w:t>
      </w:r>
      <w:r w:rsidRPr="009604BC">
        <w:rPr>
          <w:rFonts w:ascii="Arial" w:eastAsia="Calibri" w:hAnsi="Arial" w:cs="Arial"/>
          <w:spacing w:val="1"/>
          <w:position w:val="1"/>
          <w:lang w:val="hr-HR"/>
        </w:rPr>
        <w:t>a</w:t>
      </w:r>
      <w:r w:rsidRPr="009604BC">
        <w:rPr>
          <w:rFonts w:ascii="Arial" w:eastAsia="Calibri" w:hAnsi="Arial" w:cs="Arial"/>
          <w:spacing w:val="-1"/>
          <w:position w:val="1"/>
          <w:lang w:val="hr-HR"/>
        </w:rPr>
        <w:t>v</w:t>
      </w:r>
      <w:r w:rsidRPr="009604BC">
        <w:rPr>
          <w:rFonts w:ascii="Arial" w:eastAsia="Calibri" w:hAnsi="Arial" w:cs="Arial"/>
          <w:spacing w:val="3"/>
          <w:position w:val="1"/>
          <w:lang w:val="hr-HR"/>
        </w:rPr>
        <w:t>k</w:t>
      </w:r>
      <w:r w:rsidRPr="009604BC">
        <w:rPr>
          <w:rFonts w:ascii="Arial" w:eastAsia="Calibri" w:hAnsi="Arial" w:cs="Arial"/>
          <w:position w:val="1"/>
          <w:lang w:val="hr-HR"/>
        </w:rPr>
        <w:t>e</w:t>
      </w:r>
    </w:p>
    <w:p w14:paraId="78B4E9FE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4F819B66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3A338813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65F80995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77947A4F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16251918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284072E1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4B83EE51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1F5A6555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69EE216D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6F855199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68985636" w14:textId="77777777" w:rsidR="00CF37B4" w:rsidRPr="009604BC" w:rsidRDefault="00136A17" w:rsidP="00BF1BF0">
      <w:pPr>
        <w:rPr>
          <w:rFonts w:ascii="Arial" w:eastAsia="Calibri" w:hAnsi="Arial" w:cs="Arial"/>
          <w:spacing w:val="3"/>
          <w:w w:val="99"/>
          <w:lang w:val="hr-HR"/>
        </w:rPr>
      </w:pPr>
      <w:r w:rsidRPr="009604BC">
        <w:rPr>
          <w:rFonts w:ascii="Arial" w:eastAsia="Calibri" w:hAnsi="Arial" w:cs="Arial"/>
          <w:spacing w:val="3"/>
          <w:w w:val="99"/>
          <w:lang w:val="hr-HR"/>
        </w:rPr>
        <w:t>:</w:t>
      </w:r>
      <w:r w:rsidR="00CF37B4" w:rsidRPr="009604BC">
        <w:rPr>
          <w:rFonts w:ascii="Arial" w:eastAsia="Calibri" w:hAnsi="Arial" w:cs="Arial"/>
          <w:spacing w:val="3"/>
          <w:w w:val="99"/>
          <w:lang w:val="hr-HR"/>
        </w:rPr>
        <w:t xml:space="preserve">   </w:t>
      </w:r>
    </w:p>
    <w:p w14:paraId="37304ABB" w14:textId="77777777" w:rsidR="00BF1BF0" w:rsidRPr="009604BC" w:rsidRDefault="00CF37B4" w:rsidP="00055BC5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lang w:val="hr-HR"/>
        </w:rPr>
      </w:pPr>
      <w:r w:rsidRPr="009604BC">
        <w:rPr>
          <w:rFonts w:ascii="Arial" w:eastAsia="Calibri" w:hAnsi="Arial" w:cs="Arial"/>
          <w:spacing w:val="3"/>
          <w:w w:val="99"/>
          <w:lang w:val="hr-HR"/>
        </w:rPr>
        <w:lastRenderedPageBreak/>
        <w:t xml:space="preserve"> </w:t>
      </w:r>
      <w:r w:rsidR="00BF1BF0" w:rsidRPr="009604BC">
        <w:rPr>
          <w:rFonts w:ascii="Arial" w:eastAsia="Calibri" w:hAnsi="Arial" w:cs="Arial"/>
          <w:b/>
          <w:spacing w:val="3"/>
          <w:w w:val="99"/>
          <w:lang w:val="hr-HR"/>
        </w:rPr>
        <w:t xml:space="preserve">6. </w:t>
      </w:r>
      <w:r w:rsidR="00BF1BF0" w:rsidRPr="009604BC">
        <w:rPr>
          <w:rFonts w:ascii="Arial" w:hAnsi="Arial" w:cs="Arial"/>
          <w:b/>
          <w:color w:val="000000"/>
          <w:lang w:val="hr-HR"/>
        </w:rPr>
        <w:t>Uz ponudu dostavljamo popis svih sastavnih dijelova i priloga ponude (Sadržaj ponude) slijedećim</w:t>
      </w:r>
      <w:r w:rsidR="00055BC5" w:rsidRPr="009604BC">
        <w:rPr>
          <w:rFonts w:ascii="Arial" w:hAnsi="Arial" w:cs="Arial"/>
          <w:b/>
          <w:color w:val="000000"/>
          <w:lang w:val="hr-HR"/>
        </w:rPr>
        <w:t xml:space="preserve"> </w:t>
      </w:r>
      <w:r w:rsidR="00BF1BF0" w:rsidRPr="009604BC">
        <w:rPr>
          <w:rFonts w:ascii="Arial" w:hAnsi="Arial" w:cs="Arial"/>
          <w:b/>
          <w:color w:val="000000"/>
          <w:lang w:val="hr-HR"/>
        </w:rPr>
        <w:t>redoslijedom:</w:t>
      </w:r>
    </w:p>
    <w:p w14:paraId="52AFBE1A" w14:textId="77777777" w:rsidR="00BF1BF0" w:rsidRPr="009604BC" w:rsidRDefault="00BF1BF0" w:rsidP="00BF1BF0">
      <w:pPr>
        <w:ind w:left="106"/>
        <w:rPr>
          <w:rFonts w:ascii="Arial" w:hAnsi="Arial" w:cs="Arial"/>
          <w:color w:val="000000"/>
          <w:lang w:val="hr-HR"/>
        </w:rPr>
      </w:pPr>
    </w:p>
    <w:tbl>
      <w:tblPr>
        <w:tblStyle w:val="TableGrid"/>
        <w:tblW w:w="0" w:type="auto"/>
        <w:tblInd w:w="1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8485"/>
      </w:tblGrid>
      <w:tr w:rsidR="00BF1BF0" w:rsidRPr="009604BC" w14:paraId="1F955A89" w14:textId="77777777" w:rsidTr="00BF1BF0">
        <w:tc>
          <w:tcPr>
            <w:tcW w:w="711" w:type="dxa"/>
            <w:vAlign w:val="center"/>
          </w:tcPr>
          <w:p w14:paraId="3B1CC0F0" w14:textId="77777777" w:rsidR="00BF1BF0" w:rsidRPr="009604BC" w:rsidRDefault="00BF1BF0" w:rsidP="00BF1BF0">
            <w:pPr>
              <w:jc w:val="center"/>
              <w:rPr>
                <w:rFonts w:ascii="Arial" w:hAnsi="Arial" w:cs="Arial"/>
                <w:color w:val="000000"/>
                <w:lang w:val="hr-HR"/>
              </w:rPr>
            </w:pPr>
            <w:r w:rsidRPr="009604BC">
              <w:rPr>
                <w:rFonts w:ascii="Arial" w:hAnsi="Arial" w:cs="Arial"/>
                <w:color w:val="000000"/>
                <w:lang w:val="hr-HR"/>
              </w:rPr>
              <w:t>1.</w:t>
            </w:r>
          </w:p>
        </w:tc>
        <w:tc>
          <w:tcPr>
            <w:tcW w:w="8485" w:type="dxa"/>
            <w:vAlign w:val="center"/>
          </w:tcPr>
          <w:p w14:paraId="59229AB1" w14:textId="77777777" w:rsidR="00BF1BF0" w:rsidRPr="009604BC" w:rsidRDefault="00BF1BF0" w:rsidP="00BF1BF0">
            <w:pPr>
              <w:rPr>
                <w:rFonts w:ascii="Arial" w:hAnsi="Arial" w:cs="Arial"/>
                <w:color w:val="000000"/>
                <w:lang w:val="hr-HR"/>
              </w:rPr>
            </w:pPr>
          </w:p>
        </w:tc>
      </w:tr>
      <w:tr w:rsidR="00BF1BF0" w:rsidRPr="009604BC" w14:paraId="71530D03" w14:textId="77777777" w:rsidTr="00BF1BF0">
        <w:tc>
          <w:tcPr>
            <w:tcW w:w="711" w:type="dxa"/>
            <w:vAlign w:val="center"/>
          </w:tcPr>
          <w:p w14:paraId="3FBEF244" w14:textId="77777777" w:rsidR="00BF1BF0" w:rsidRPr="009604BC" w:rsidRDefault="00BF1BF0" w:rsidP="00BF1BF0">
            <w:pPr>
              <w:jc w:val="center"/>
              <w:rPr>
                <w:rFonts w:ascii="Arial" w:hAnsi="Arial" w:cs="Arial"/>
                <w:color w:val="000000"/>
                <w:lang w:val="hr-HR"/>
              </w:rPr>
            </w:pPr>
            <w:r w:rsidRPr="009604BC">
              <w:rPr>
                <w:rFonts w:ascii="Arial" w:hAnsi="Arial" w:cs="Arial"/>
                <w:color w:val="000000"/>
                <w:lang w:val="hr-HR"/>
              </w:rPr>
              <w:t>2.</w:t>
            </w:r>
          </w:p>
        </w:tc>
        <w:tc>
          <w:tcPr>
            <w:tcW w:w="8485" w:type="dxa"/>
            <w:vAlign w:val="center"/>
          </w:tcPr>
          <w:p w14:paraId="1B60F2E5" w14:textId="77777777" w:rsidR="00BF1BF0" w:rsidRPr="009604BC" w:rsidRDefault="00BF1BF0" w:rsidP="00BF1BF0">
            <w:pPr>
              <w:rPr>
                <w:rFonts w:ascii="Arial" w:hAnsi="Arial" w:cs="Arial"/>
                <w:color w:val="000000"/>
                <w:lang w:val="hr-HR"/>
              </w:rPr>
            </w:pPr>
          </w:p>
        </w:tc>
      </w:tr>
      <w:tr w:rsidR="00BF1BF0" w:rsidRPr="009604BC" w14:paraId="49F03EEE" w14:textId="77777777" w:rsidTr="00BF1BF0">
        <w:tc>
          <w:tcPr>
            <w:tcW w:w="711" w:type="dxa"/>
            <w:vAlign w:val="center"/>
          </w:tcPr>
          <w:p w14:paraId="1A27136B" w14:textId="77777777" w:rsidR="00BF1BF0" w:rsidRPr="009604BC" w:rsidRDefault="00BF1BF0" w:rsidP="00BF1BF0">
            <w:pPr>
              <w:jc w:val="center"/>
              <w:rPr>
                <w:rFonts w:ascii="Arial" w:hAnsi="Arial" w:cs="Arial"/>
                <w:color w:val="000000"/>
                <w:lang w:val="hr-HR"/>
              </w:rPr>
            </w:pPr>
            <w:r w:rsidRPr="009604BC">
              <w:rPr>
                <w:rFonts w:ascii="Arial" w:hAnsi="Arial" w:cs="Arial"/>
                <w:color w:val="000000"/>
                <w:lang w:val="hr-HR"/>
              </w:rPr>
              <w:t>3.</w:t>
            </w:r>
          </w:p>
        </w:tc>
        <w:tc>
          <w:tcPr>
            <w:tcW w:w="8485" w:type="dxa"/>
            <w:vAlign w:val="center"/>
          </w:tcPr>
          <w:p w14:paraId="6820B5ED" w14:textId="77777777" w:rsidR="00BF1BF0" w:rsidRPr="009604BC" w:rsidRDefault="00BF1BF0" w:rsidP="00BF1BF0">
            <w:pPr>
              <w:rPr>
                <w:rFonts w:ascii="Arial" w:hAnsi="Arial" w:cs="Arial"/>
                <w:color w:val="000000"/>
                <w:lang w:val="hr-HR"/>
              </w:rPr>
            </w:pPr>
          </w:p>
        </w:tc>
      </w:tr>
      <w:tr w:rsidR="00BF1BF0" w:rsidRPr="009604BC" w14:paraId="20231CDF" w14:textId="77777777" w:rsidTr="00BF1BF0">
        <w:tc>
          <w:tcPr>
            <w:tcW w:w="711" w:type="dxa"/>
            <w:vAlign w:val="center"/>
          </w:tcPr>
          <w:p w14:paraId="20AB17A4" w14:textId="77777777" w:rsidR="00BF1BF0" w:rsidRPr="009604BC" w:rsidRDefault="00BF1BF0" w:rsidP="00BF1BF0">
            <w:pPr>
              <w:jc w:val="center"/>
              <w:rPr>
                <w:rFonts w:ascii="Arial" w:hAnsi="Arial" w:cs="Arial"/>
                <w:color w:val="000000"/>
                <w:lang w:val="hr-HR"/>
              </w:rPr>
            </w:pPr>
            <w:r w:rsidRPr="009604BC">
              <w:rPr>
                <w:rFonts w:ascii="Arial" w:hAnsi="Arial" w:cs="Arial"/>
                <w:color w:val="000000"/>
                <w:lang w:val="hr-HR"/>
              </w:rPr>
              <w:t>4.</w:t>
            </w:r>
          </w:p>
        </w:tc>
        <w:tc>
          <w:tcPr>
            <w:tcW w:w="8485" w:type="dxa"/>
            <w:vAlign w:val="center"/>
          </w:tcPr>
          <w:p w14:paraId="5EB6A69F" w14:textId="77777777" w:rsidR="00BF1BF0" w:rsidRPr="009604BC" w:rsidRDefault="00BF1BF0" w:rsidP="00BF1BF0">
            <w:pPr>
              <w:rPr>
                <w:rFonts w:ascii="Arial" w:hAnsi="Arial" w:cs="Arial"/>
                <w:color w:val="000000"/>
                <w:lang w:val="hr-HR"/>
              </w:rPr>
            </w:pPr>
          </w:p>
        </w:tc>
      </w:tr>
      <w:tr w:rsidR="00BF1BF0" w:rsidRPr="009604BC" w14:paraId="1BB58FB7" w14:textId="77777777" w:rsidTr="00BF1BF0">
        <w:tc>
          <w:tcPr>
            <w:tcW w:w="711" w:type="dxa"/>
            <w:vAlign w:val="center"/>
          </w:tcPr>
          <w:p w14:paraId="7E175B31" w14:textId="77777777" w:rsidR="00BF1BF0" w:rsidRPr="009604BC" w:rsidRDefault="00BF1BF0" w:rsidP="00BF1BF0">
            <w:pPr>
              <w:jc w:val="center"/>
              <w:rPr>
                <w:rFonts w:ascii="Arial" w:hAnsi="Arial" w:cs="Arial"/>
                <w:color w:val="000000"/>
                <w:lang w:val="hr-HR"/>
              </w:rPr>
            </w:pPr>
            <w:r w:rsidRPr="009604BC">
              <w:rPr>
                <w:rFonts w:ascii="Arial" w:hAnsi="Arial" w:cs="Arial"/>
                <w:color w:val="000000"/>
                <w:lang w:val="hr-HR"/>
              </w:rPr>
              <w:t>5.</w:t>
            </w:r>
          </w:p>
        </w:tc>
        <w:tc>
          <w:tcPr>
            <w:tcW w:w="8485" w:type="dxa"/>
            <w:vAlign w:val="center"/>
          </w:tcPr>
          <w:p w14:paraId="6112723E" w14:textId="77777777" w:rsidR="00BF1BF0" w:rsidRPr="009604BC" w:rsidRDefault="00BF1BF0" w:rsidP="00BF1BF0">
            <w:pPr>
              <w:rPr>
                <w:rFonts w:ascii="Arial" w:hAnsi="Arial" w:cs="Arial"/>
                <w:color w:val="000000"/>
                <w:lang w:val="hr-HR"/>
              </w:rPr>
            </w:pPr>
          </w:p>
        </w:tc>
      </w:tr>
      <w:tr w:rsidR="00A456F6" w:rsidRPr="009604BC" w14:paraId="25F64F11" w14:textId="77777777" w:rsidTr="00BF1BF0">
        <w:tc>
          <w:tcPr>
            <w:tcW w:w="711" w:type="dxa"/>
            <w:vAlign w:val="center"/>
          </w:tcPr>
          <w:p w14:paraId="1F571522" w14:textId="77777777" w:rsidR="00A456F6" w:rsidRPr="009604BC" w:rsidRDefault="00A456F6" w:rsidP="00BF1BF0">
            <w:pPr>
              <w:jc w:val="center"/>
              <w:rPr>
                <w:rFonts w:ascii="Arial" w:hAnsi="Arial" w:cs="Arial"/>
                <w:color w:val="000000"/>
                <w:lang w:val="hr-HR"/>
              </w:rPr>
            </w:pPr>
          </w:p>
        </w:tc>
        <w:tc>
          <w:tcPr>
            <w:tcW w:w="8485" w:type="dxa"/>
            <w:vAlign w:val="center"/>
          </w:tcPr>
          <w:p w14:paraId="6AD26EEC" w14:textId="77777777" w:rsidR="00A456F6" w:rsidRPr="009604BC" w:rsidRDefault="00A456F6" w:rsidP="00BF1BF0">
            <w:pPr>
              <w:rPr>
                <w:rFonts w:ascii="Arial" w:hAnsi="Arial" w:cs="Arial"/>
                <w:color w:val="000000"/>
                <w:lang w:val="hr-HR"/>
              </w:rPr>
            </w:pPr>
          </w:p>
        </w:tc>
      </w:tr>
      <w:tr w:rsidR="00A456F6" w:rsidRPr="009604BC" w14:paraId="7A8CD609" w14:textId="77777777" w:rsidTr="00BF1BF0">
        <w:tc>
          <w:tcPr>
            <w:tcW w:w="711" w:type="dxa"/>
            <w:vAlign w:val="center"/>
          </w:tcPr>
          <w:p w14:paraId="7544186A" w14:textId="77777777" w:rsidR="00A456F6" w:rsidRPr="009604BC" w:rsidRDefault="00A456F6" w:rsidP="00BF1BF0">
            <w:pPr>
              <w:jc w:val="center"/>
              <w:rPr>
                <w:rFonts w:ascii="Arial" w:hAnsi="Arial" w:cs="Arial"/>
                <w:color w:val="000000"/>
                <w:lang w:val="hr-HR"/>
              </w:rPr>
            </w:pPr>
          </w:p>
        </w:tc>
        <w:tc>
          <w:tcPr>
            <w:tcW w:w="8485" w:type="dxa"/>
            <w:vAlign w:val="center"/>
          </w:tcPr>
          <w:p w14:paraId="50698129" w14:textId="77777777" w:rsidR="00A456F6" w:rsidRPr="009604BC" w:rsidRDefault="00A456F6" w:rsidP="00BF1BF0">
            <w:pPr>
              <w:rPr>
                <w:rFonts w:ascii="Arial" w:hAnsi="Arial" w:cs="Arial"/>
                <w:color w:val="000000"/>
                <w:lang w:val="hr-HR"/>
              </w:rPr>
            </w:pPr>
          </w:p>
        </w:tc>
      </w:tr>
      <w:tr w:rsidR="00A456F6" w:rsidRPr="009604BC" w14:paraId="37EA569B" w14:textId="77777777" w:rsidTr="00BF1BF0">
        <w:tc>
          <w:tcPr>
            <w:tcW w:w="711" w:type="dxa"/>
            <w:vAlign w:val="center"/>
          </w:tcPr>
          <w:p w14:paraId="07FC16CD" w14:textId="77777777" w:rsidR="00A456F6" w:rsidRPr="009604BC" w:rsidRDefault="00A456F6" w:rsidP="00BF1BF0">
            <w:pPr>
              <w:jc w:val="center"/>
              <w:rPr>
                <w:rFonts w:ascii="Arial" w:hAnsi="Arial" w:cs="Arial"/>
                <w:color w:val="000000"/>
                <w:lang w:val="hr-HR"/>
              </w:rPr>
            </w:pPr>
          </w:p>
        </w:tc>
        <w:tc>
          <w:tcPr>
            <w:tcW w:w="8485" w:type="dxa"/>
            <w:vAlign w:val="center"/>
          </w:tcPr>
          <w:p w14:paraId="6D036FF1" w14:textId="77777777" w:rsidR="00A456F6" w:rsidRPr="009604BC" w:rsidRDefault="00A456F6" w:rsidP="00BF1BF0">
            <w:pPr>
              <w:rPr>
                <w:rFonts w:ascii="Arial" w:hAnsi="Arial" w:cs="Arial"/>
                <w:color w:val="000000"/>
                <w:lang w:val="hr-HR"/>
              </w:rPr>
            </w:pPr>
          </w:p>
        </w:tc>
      </w:tr>
    </w:tbl>
    <w:p w14:paraId="34093B12" w14:textId="77777777" w:rsidR="00055BC5" w:rsidRPr="009604BC" w:rsidRDefault="00055BC5" w:rsidP="00BF1BF0">
      <w:pPr>
        <w:ind w:left="106"/>
        <w:rPr>
          <w:rFonts w:ascii="Arial" w:eastAsia="Calibri" w:hAnsi="Arial" w:cs="Arial"/>
          <w:spacing w:val="-1"/>
          <w:lang w:val="hr-HR"/>
        </w:rPr>
      </w:pPr>
    </w:p>
    <w:p w14:paraId="612BF54F" w14:textId="1006DBD7" w:rsidR="00930FFA" w:rsidRPr="009604BC" w:rsidRDefault="00930FFA" w:rsidP="00BF1BF0">
      <w:pPr>
        <w:ind w:left="106"/>
        <w:rPr>
          <w:rFonts w:ascii="Arial" w:eastAsia="Calibri" w:hAnsi="Arial" w:cs="Arial"/>
          <w:lang w:val="hr-HR"/>
        </w:rPr>
      </w:pPr>
      <w:r w:rsidRPr="009604BC">
        <w:rPr>
          <w:rFonts w:ascii="Arial" w:eastAsia="Calibri" w:hAnsi="Arial" w:cs="Arial"/>
          <w:spacing w:val="-1"/>
          <w:lang w:val="hr-HR"/>
        </w:rPr>
        <w:t>U</w:t>
      </w:r>
      <w:r w:rsidRPr="009604BC">
        <w:rPr>
          <w:rFonts w:ascii="Arial" w:eastAsia="Calibri" w:hAnsi="Arial" w:cs="Arial"/>
          <w:u w:val="single" w:color="000000"/>
          <w:lang w:val="hr-HR"/>
        </w:rPr>
        <w:t xml:space="preserve">                                 </w:t>
      </w:r>
      <w:r w:rsidRPr="009604BC">
        <w:rPr>
          <w:rFonts w:ascii="Arial" w:eastAsia="Calibri" w:hAnsi="Arial" w:cs="Arial"/>
          <w:spacing w:val="43"/>
          <w:u w:val="single" w:color="000000"/>
          <w:lang w:val="hr-HR"/>
        </w:rPr>
        <w:t xml:space="preserve"> </w:t>
      </w:r>
      <w:r w:rsidRPr="009604BC">
        <w:rPr>
          <w:rFonts w:ascii="Arial" w:eastAsia="Calibri" w:hAnsi="Arial" w:cs="Arial"/>
          <w:spacing w:val="-34"/>
          <w:lang w:val="hr-HR"/>
        </w:rPr>
        <w:t xml:space="preserve"> </w:t>
      </w:r>
      <w:r w:rsidRPr="009604BC">
        <w:rPr>
          <w:rFonts w:ascii="Arial" w:eastAsia="Calibri" w:hAnsi="Arial" w:cs="Arial"/>
          <w:lang w:val="hr-HR"/>
        </w:rPr>
        <w:t xml:space="preserve">, </w:t>
      </w:r>
      <w:r w:rsidRPr="009604BC">
        <w:rPr>
          <w:rFonts w:ascii="Arial" w:eastAsia="Calibri" w:hAnsi="Arial" w:cs="Arial"/>
          <w:u w:val="single" w:color="000000"/>
          <w:lang w:val="hr-HR"/>
        </w:rPr>
        <w:t xml:space="preserve">             </w:t>
      </w:r>
      <w:r w:rsidRPr="009604BC">
        <w:rPr>
          <w:rFonts w:ascii="Arial" w:eastAsia="Calibri" w:hAnsi="Arial" w:cs="Arial"/>
          <w:spacing w:val="44"/>
          <w:u w:val="single" w:color="000000"/>
          <w:lang w:val="hr-HR"/>
        </w:rPr>
        <w:t xml:space="preserve"> </w:t>
      </w:r>
      <w:r w:rsidRPr="009604BC">
        <w:rPr>
          <w:rFonts w:ascii="Arial" w:eastAsia="Calibri" w:hAnsi="Arial" w:cs="Arial"/>
          <w:spacing w:val="-26"/>
          <w:lang w:val="hr-HR"/>
        </w:rPr>
        <w:t xml:space="preserve"> </w:t>
      </w:r>
      <w:r w:rsidRPr="009604BC">
        <w:rPr>
          <w:rFonts w:ascii="Arial" w:eastAsia="Calibri" w:hAnsi="Arial" w:cs="Arial"/>
          <w:lang w:val="hr-HR"/>
        </w:rPr>
        <w:t>202</w:t>
      </w:r>
      <w:r w:rsidR="00F14584">
        <w:rPr>
          <w:rFonts w:ascii="Arial" w:eastAsia="Calibri" w:hAnsi="Arial" w:cs="Arial"/>
          <w:lang w:val="hr-HR"/>
        </w:rPr>
        <w:t>6</w:t>
      </w:r>
      <w:r w:rsidRPr="009604BC">
        <w:rPr>
          <w:rFonts w:ascii="Arial" w:eastAsia="Calibri" w:hAnsi="Arial" w:cs="Arial"/>
          <w:lang w:val="hr-HR"/>
        </w:rPr>
        <w:t>.</w:t>
      </w:r>
      <w:r w:rsidRPr="009604BC">
        <w:rPr>
          <w:rFonts w:ascii="Arial" w:eastAsia="Calibri" w:hAnsi="Arial" w:cs="Arial"/>
          <w:spacing w:val="-5"/>
          <w:lang w:val="hr-HR"/>
        </w:rPr>
        <w:t xml:space="preserve"> </w:t>
      </w:r>
      <w:r w:rsidRPr="009604BC">
        <w:rPr>
          <w:rFonts w:ascii="Arial" w:eastAsia="Calibri" w:hAnsi="Arial" w:cs="Arial"/>
          <w:lang w:val="hr-HR"/>
        </w:rPr>
        <w:t>go</w:t>
      </w:r>
      <w:r w:rsidRPr="009604BC">
        <w:rPr>
          <w:rFonts w:ascii="Arial" w:eastAsia="Calibri" w:hAnsi="Arial" w:cs="Arial"/>
          <w:spacing w:val="1"/>
          <w:lang w:val="hr-HR"/>
        </w:rPr>
        <w:t>d</w:t>
      </w:r>
      <w:r w:rsidRPr="009604BC">
        <w:rPr>
          <w:rFonts w:ascii="Arial" w:eastAsia="Calibri" w:hAnsi="Arial" w:cs="Arial"/>
          <w:lang w:val="hr-HR"/>
        </w:rPr>
        <w:t>i</w:t>
      </w:r>
      <w:r w:rsidRPr="009604BC">
        <w:rPr>
          <w:rFonts w:ascii="Arial" w:eastAsia="Calibri" w:hAnsi="Arial" w:cs="Arial"/>
          <w:spacing w:val="1"/>
          <w:lang w:val="hr-HR"/>
        </w:rPr>
        <w:t>n</w:t>
      </w:r>
      <w:r w:rsidRPr="009604BC">
        <w:rPr>
          <w:rFonts w:ascii="Arial" w:eastAsia="Calibri" w:hAnsi="Arial" w:cs="Arial"/>
          <w:lang w:val="hr-HR"/>
        </w:rPr>
        <w:t>e</w:t>
      </w:r>
    </w:p>
    <w:p w14:paraId="6E6EB462" w14:textId="77777777" w:rsidR="00930FFA" w:rsidRPr="009604BC" w:rsidRDefault="00930FFA" w:rsidP="00BF1BF0">
      <w:pPr>
        <w:ind w:left="106"/>
        <w:rPr>
          <w:rFonts w:ascii="Arial" w:hAnsi="Arial" w:cs="Arial"/>
          <w:lang w:val="hr-HR"/>
        </w:rPr>
      </w:pPr>
    </w:p>
    <w:p w14:paraId="280B07E4" w14:textId="77777777" w:rsidR="00930FFA" w:rsidRPr="009604BC" w:rsidRDefault="00930FFA" w:rsidP="00BF1BF0">
      <w:pPr>
        <w:ind w:left="106"/>
        <w:rPr>
          <w:rFonts w:ascii="Arial" w:hAnsi="Arial" w:cs="Arial"/>
          <w:lang w:val="hr-HR"/>
        </w:rPr>
      </w:pPr>
    </w:p>
    <w:tbl>
      <w:tblPr>
        <w:tblStyle w:val="TableGrid"/>
        <w:tblW w:w="0" w:type="auto"/>
        <w:tblInd w:w="443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651"/>
      </w:tblGrid>
      <w:tr w:rsidR="00A456F6" w:rsidRPr="009604BC" w14:paraId="431C6B00" w14:textId="77777777" w:rsidTr="00A456F6">
        <w:tc>
          <w:tcPr>
            <w:tcW w:w="4651" w:type="dxa"/>
          </w:tcPr>
          <w:p w14:paraId="4A3A8C12" w14:textId="77777777" w:rsidR="00A456F6" w:rsidRPr="009604BC" w:rsidRDefault="00A456F6" w:rsidP="00A456F6">
            <w:pPr>
              <w:spacing w:before="10" w:line="240" w:lineRule="exact"/>
              <w:jc w:val="center"/>
              <w:rPr>
                <w:rFonts w:ascii="Arial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spacing w:val="3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lang w:val="hr-HR"/>
              </w:rPr>
              <w:t>la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š</w:t>
            </w:r>
            <w:r w:rsidRPr="009604BC">
              <w:rPr>
                <w:rFonts w:ascii="Arial" w:eastAsia="Calibri" w:hAnsi="Arial" w:cs="Arial"/>
                <w:spacing w:val="3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-9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s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3"/>
                <w:lang w:val="hr-HR"/>
              </w:rPr>
              <w:t>b</w:t>
            </w:r>
            <w:r w:rsidRPr="009604BC">
              <w:rPr>
                <w:rFonts w:ascii="Arial" w:eastAsia="Calibri" w:hAnsi="Arial" w:cs="Arial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nud</w:t>
            </w:r>
            <w:r w:rsidRPr="009604BC">
              <w:rPr>
                <w:rFonts w:ascii="Arial" w:eastAsia="Calibri" w:hAnsi="Arial" w:cs="Arial"/>
                <w:lang w:val="hr-HR"/>
              </w:rPr>
              <w:t>itelj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a:</w:t>
            </w:r>
          </w:p>
        </w:tc>
      </w:tr>
      <w:tr w:rsidR="00A456F6" w:rsidRPr="009604BC" w14:paraId="1521FECF" w14:textId="77777777" w:rsidTr="00A456F6">
        <w:trPr>
          <w:trHeight w:val="250"/>
        </w:trPr>
        <w:tc>
          <w:tcPr>
            <w:tcW w:w="4651" w:type="dxa"/>
            <w:vMerge w:val="restart"/>
            <w:vAlign w:val="center"/>
          </w:tcPr>
          <w:p w14:paraId="3441BE62" w14:textId="77777777" w:rsidR="00930FFA" w:rsidRPr="009604BC" w:rsidRDefault="00930FFA" w:rsidP="00A456F6">
            <w:pPr>
              <w:spacing w:before="10" w:line="240" w:lineRule="exact"/>
              <w:jc w:val="center"/>
              <w:rPr>
                <w:rFonts w:ascii="Arial" w:hAnsi="Arial" w:cs="Arial"/>
                <w:i/>
                <w:u w:val="single"/>
                <w:lang w:val="hr-HR"/>
              </w:rPr>
            </w:pPr>
          </w:p>
          <w:p w14:paraId="59319835" w14:textId="77777777" w:rsidR="00930FFA" w:rsidRPr="009604BC" w:rsidRDefault="00930FFA" w:rsidP="00A456F6">
            <w:pPr>
              <w:spacing w:before="10" w:line="240" w:lineRule="exact"/>
              <w:jc w:val="center"/>
              <w:rPr>
                <w:rFonts w:ascii="Arial" w:hAnsi="Arial" w:cs="Arial"/>
                <w:lang w:val="hr-HR"/>
              </w:rPr>
            </w:pPr>
            <w:r w:rsidRPr="009604BC">
              <w:rPr>
                <w:rFonts w:ascii="Arial" w:hAnsi="Arial" w:cs="Arial"/>
                <w:lang w:val="hr-HR"/>
              </w:rPr>
              <w:t>_____________________________________</w:t>
            </w:r>
          </w:p>
          <w:p w14:paraId="5EA90497" w14:textId="77777777" w:rsidR="00A456F6" w:rsidRPr="009604BC" w:rsidRDefault="00930FFA" w:rsidP="00A456F6">
            <w:pPr>
              <w:spacing w:before="10" w:line="240" w:lineRule="exact"/>
              <w:jc w:val="center"/>
              <w:rPr>
                <w:rFonts w:ascii="Arial" w:hAnsi="Arial" w:cs="Arial"/>
                <w:i/>
                <w:lang w:val="hr-HR"/>
              </w:rPr>
            </w:pPr>
            <w:r w:rsidRPr="009604BC">
              <w:rPr>
                <w:rFonts w:ascii="Arial" w:hAnsi="Arial" w:cs="Arial"/>
                <w:i/>
                <w:lang w:val="hr-HR"/>
              </w:rPr>
              <w:t>(</w:t>
            </w:r>
            <w:r w:rsidR="00A456F6" w:rsidRPr="009604BC">
              <w:rPr>
                <w:rFonts w:ascii="Arial" w:hAnsi="Arial" w:cs="Arial"/>
                <w:i/>
                <w:lang w:val="hr-HR"/>
              </w:rPr>
              <w:t>Upisati ime prezime</w:t>
            </w:r>
            <w:r w:rsidRPr="009604BC">
              <w:rPr>
                <w:rFonts w:ascii="Arial" w:hAnsi="Arial" w:cs="Arial"/>
                <w:i/>
                <w:lang w:val="hr-HR"/>
              </w:rPr>
              <w:t>)</w:t>
            </w:r>
          </w:p>
        </w:tc>
      </w:tr>
      <w:tr w:rsidR="00A456F6" w:rsidRPr="009604BC" w14:paraId="28A34F20" w14:textId="77777777" w:rsidTr="00930FFA">
        <w:trPr>
          <w:trHeight w:val="250"/>
        </w:trPr>
        <w:tc>
          <w:tcPr>
            <w:tcW w:w="4651" w:type="dxa"/>
            <w:vMerge/>
            <w:tcBorders>
              <w:bottom w:val="dotted" w:sz="4" w:space="0" w:color="auto"/>
            </w:tcBorders>
          </w:tcPr>
          <w:p w14:paraId="5438F888" w14:textId="77777777" w:rsidR="00A456F6" w:rsidRPr="009604BC" w:rsidRDefault="00A456F6">
            <w:pPr>
              <w:spacing w:before="10" w:line="240" w:lineRule="exact"/>
              <w:rPr>
                <w:rFonts w:ascii="Arial" w:hAnsi="Arial" w:cs="Arial"/>
                <w:lang w:val="hr-HR"/>
              </w:rPr>
            </w:pPr>
          </w:p>
        </w:tc>
      </w:tr>
      <w:tr w:rsidR="00930FFA" w:rsidRPr="009604BC" w14:paraId="06FB58EA" w14:textId="77777777" w:rsidTr="00930FFA">
        <w:trPr>
          <w:trHeight w:val="510"/>
        </w:trPr>
        <w:tc>
          <w:tcPr>
            <w:tcW w:w="4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1F50AD" w14:textId="77777777" w:rsidR="00930FFA" w:rsidRPr="009604BC" w:rsidRDefault="00930FFA" w:rsidP="00A456F6">
            <w:pPr>
              <w:spacing w:before="10" w:line="240" w:lineRule="exact"/>
              <w:jc w:val="center"/>
              <w:rPr>
                <w:rFonts w:ascii="Arial" w:hAnsi="Arial" w:cs="Arial"/>
                <w:i/>
                <w:lang w:val="hr-HR"/>
              </w:rPr>
            </w:pPr>
          </w:p>
          <w:p w14:paraId="7866AC59" w14:textId="77777777" w:rsidR="00930FFA" w:rsidRPr="009604BC" w:rsidRDefault="00930FFA" w:rsidP="00A456F6">
            <w:pPr>
              <w:spacing w:before="10" w:line="240" w:lineRule="exact"/>
              <w:jc w:val="center"/>
              <w:rPr>
                <w:rFonts w:ascii="Arial" w:hAnsi="Arial" w:cs="Arial"/>
                <w:lang w:val="hr-HR"/>
              </w:rPr>
            </w:pPr>
            <w:r w:rsidRPr="009604BC">
              <w:rPr>
                <w:rFonts w:ascii="Arial" w:hAnsi="Arial" w:cs="Arial"/>
                <w:lang w:val="hr-HR"/>
              </w:rPr>
              <w:t>____________________________________</w:t>
            </w:r>
          </w:p>
          <w:p w14:paraId="15EED8AE" w14:textId="77777777" w:rsidR="00930FFA" w:rsidRPr="009604BC" w:rsidRDefault="00930FFA" w:rsidP="00A456F6">
            <w:pPr>
              <w:spacing w:before="10" w:line="240" w:lineRule="exact"/>
              <w:jc w:val="center"/>
              <w:rPr>
                <w:rFonts w:ascii="Arial" w:hAnsi="Arial" w:cs="Arial"/>
                <w:i/>
                <w:lang w:val="hr-HR"/>
              </w:rPr>
            </w:pPr>
            <w:r w:rsidRPr="009604BC">
              <w:rPr>
                <w:rFonts w:ascii="Arial" w:hAnsi="Arial" w:cs="Arial"/>
                <w:i/>
                <w:lang w:val="hr-HR"/>
              </w:rPr>
              <w:t>(Potpis)</w:t>
            </w:r>
          </w:p>
        </w:tc>
      </w:tr>
    </w:tbl>
    <w:p w14:paraId="738ECA58" w14:textId="77777777" w:rsidR="00BF1BF0" w:rsidRPr="009604BC" w:rsidRDefault="00BF1BF0">
      <w:pPr>
        <w:spacing w:before="10" w:line="240" w:lineRule="exact"/>
        <w:rPr>
          <w:rFonts w:ascii="Arial" w:hAnsi="Arial" w:cs="Arial"/>
          <w:lang w:val="hr-HR"/>
        </w:rPr>
      </w:pPr>
    </w:p>
    <w:p w14:paraId="47F57ACB" w14:textId="77777777" w:rsidR="00B82C76" w:rsidRPr="009604BC" w:rsidRDefault="00B82C76">
      <w:pPr>
        <w:spacing w:before="10" w:line="240" w:lineRule="exact"/>
        <w:rPr>
          <w:rFonts w:ascii="Arial" w:hAnsi="Arial" w:cs="Arial"/>
          <w:lang w:val="hr-HR"/>
        </w:rPr>
      </w:pPr>
    </w:p>
    <w:p w14:paraId="2F749C15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27949F68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0BB42117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18662DB3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22F3E44D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018A2143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2B2ABF2A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21F46E1A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39309122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173C9198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09AA33E9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61963441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5A5F8DCF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1ED02321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31E0762A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0B22068C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3361E1CE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4D207779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71943C6A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5EDE9815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1C7D34EC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0A640CAB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3B46A1D0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1FBA6A0D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4D83451F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3FFF8C48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49B56DB6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503ECADD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154B6521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08735831" w14:textId="77777777" w:rsidR="00A456F6" w:rsidRPr="009604BC" w:rsidRDefault="00B82C76" w:rsidP="00B82C76">
      <w:pPr>
        <w:tabs>
          <w:tab w:val="left" w:pos="5652"/>
        </w:tabs>
        <w:rPr>
          <w:rFonts w:ascii="Arial" w:hAnsi="Arial" w:cs="Arial"/>
          <w:lang w:val="hr-HR"/>
        </w:rPr>
      </w:pPr>
      <w:r w:rsidRPr="009604BC">
        <w:rPr>
          <w:rFonts w:ascii="Arial" w:hAnsi="Arial" w:cs="Arial"/>
          <w:lang w:val="hr-HR"/>
        </w:rPr>
        <w:tab/>
      </w:r>
    </w:p>
    <w:sectPr w:rsidR="00A456F6" w:rsidRPr="009604BC" w:rsidSect="00B82C76">
      <w:headerReference w:type="default" r:id="rId8"/>
      <w:footerReference w:type="even" r:id="rId9"/>
      <w:footerReference w:type="default" r:id="rId10"/>
      <w:pgSz w:w="11920" w:h="16860"/>
      <w:pgMar w:top="1417" w:right="1417" w:bottom="1417" w:left="1417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4774F2" w14:textId="77777777" w:rsidR="00C62106" w:rsidRDefault="00C62106" w:rsidP="00BA1AE6">
      <w:r>
        <w:separator/>
      </w:r>
    </w:p>
  </w:endnote>
  <w:endnote w:type="continuationSeparator" w:id="0">
    <w:p w14:paraId="77E7D0F4" w14:textId="77777777" w:rsidR="00C62106" w:rsidRDefault="00C62106" w:rsidP="00BA1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7960E" w14:textId="77777777" w:rsidR="00B82C76" w:rsidRDefault="00B82C76" w:rsidP="00B82C76">
    <w:pPr>
      <w:pStyle w:val="Footer"/>
      <w:tabs>
        <w:tab w:val="clear" w:pos="4513"/>
        <w:tab w:val="clear" w:pos="9026"/>
        <w:tab w:val="left" w:pos="5136"/>
      </w:tabs>
    </w:pPr>
    <w:r>
      <w:tab/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1B7F3" w14:textId="77777777" w:rsidR="00B82C76" w:rsidRDefault="00B82C76" w:rsidP="00B82C76">
    <w:pPr>
      <w:pStyle w:val="Footer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9D53B5" w14:textId="77777777" w:rsidR="00C62106" w:rsidRDefault="00C62106" w:rsidP="00BA1AE6">
      <w:r>
        <w:separator/>
      </w:r>
    </w:p>
  </w:footnote>
  <w:footnote w:type="continuationSeparator" w:id="0">
    <w:p w14:paraId="4B21D346" w14:textId="77777777" w:rsidR="00C62106" w:rsidRDefault="00C62106" w:rsidP="00BA1A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dxa"/>
      <w:tblLayout w:type="fixed"/>
      <w:tblLook w:val="04A0" w:firstRow="1" w:lastRow="0" w:firstColumn="1" w:lastColumn="0" w:noHBand="0" w:noVBand="1"/>
    </w:tblPr>
    <w:tblGrid>
      <w:gridCol w:w="2093"/>
      <w:gridCol w:w="7546"/>
      <w:gridCol w:w="675"/>
    </w:tblGrid>
    <w:tr w:rsidR="00055BC5" w14:paraId="6D7B9D14" w14:textId="77777777" w:rsidTr="00055BC5">
      <w:trPr>
        <w:trHeight w:val="1164"/>
      </w:trPr>
      <w:tc>
        <w:tcPr>
          <w:tcW w:w="2093" w:type="dxa"/>
          <w:hideMark/>
        </w:tcPr>
        <w:p w14:paraId="11E293B8" w14:textId="77777777" w:rsidR="00055BC5" w:rsidRDefault="00055BC5" w:rsidP="00055BC5">
          <w:pPr>
            <w:pStyle w:val="Header"/>
            <w:spacing w:line="276" w:lineRule="auto"/>
            <w:jc w:val="right"/>
          </w:pPr>
          <w:r>
            <w:rPr>
              <w:noProof/>
              <w:lang w:val="hr-HR" w:eastAsia="hr-HR"/>
            </w:rPr>
            <w:drawing>
              <wp:anchor distT="0" distB="0" distL="114300" distR="114300" simplePos="0" relativeHeight="251659264" behindDoc="0" locked="0" layoutInCell="1" allowOverlap="1" wp14:anchorId="63A4D657" wp14:editId="45BFA32B">
                <wp:simplePos x="0" y="0"/>
                <wp:positionH relativeFrom="column">
                  <wp:posOffset>230505</wp:posOffset>
                </wp:positionH>
                <wp:positionV relativeFrom="paragraph">
                  <wp:posOffset>40005</wp:posOffset>
                </wp:positionV>
                <wp:extent cx="656590" cy="656590"/>
                <wp:effectExtent l="0" t="0" r="0" b="0"/>
                <wp:wrapNone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6590" cy="6565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546" w:type="dxa"/>
          <w:vAlign w:val="center"/>
        </w:tcPr>
        <w:p w14:paraId="3C49B5C9" w14:textId="77777777" w:rsidR="00055BC5" w:rsidRDefault="00055BC5" w:rsidP="00055BC5">
          <w:pPr>
            <w:pStyle w:val="Header"/>
            <w:spacing w:line="276" w:lineRule="auto"/>
            <w:jc w:val="center"/>
          </w:pPr>
        </w:p>
        <w:p w14:paraId="72CFC5D8" w14:textId="179745E7" w:rsidR="00055BC5" w:rsidRDefault="00055BC5" w:rsidP="00055BC5">
          <w:pPr>
            <w:pStyle w:val="Header"/>
            <w:spacing w:line="276" w:lineRule="auto"/>
            <w:rPr>
              <w:b/>
              <w:color w:val="1B3A7A"/>
            </w:rPr>
          </w:pPr>
          <w:r>
            <w:rPr>
              <w:b/>
            </w:rPr>
            <w:t>NACIONALNA MEMORIJALNA BOLNICA „DR. JURAJ NJAVRO</w:t>
          </w:r>
          <w:r w:rsidR="009604BC">
            <w:rPr>
              <w:b/>
            </w:rPr>
            <w:t>”</w:t>
          </w:r>
          <w:r>
            <w:rPr>
              <w:b/>
            </w:rPr>
            <w:t xml:space="preserve"> VUKOVAR</w:t>
          </w:r>
        </w:p>
        <w:p w14:paraId="27E5E9E7" w14:textId="77777777" w:rsidR="00055BC5" w:rsidRDefault="00055BC5" w:rsidP="00055BC5">
          <w:pPr>
            <w:pStyle w:val="Header"/>
            <w:spacing w:line="276" w:lineRule="auto"/>
            <w:rPr>
              <w:rFonts w:cs="Arial"/>
              <w:sz w:val="22"/>
              <w:szCs w:val="22"/>
            </w:rPr>
          </w:pPr>
          <w:r>
            <w:rPr>
              <w:color w:val="1B3A7A"/>
            </w:rPr>
            <w:t>www.ob-vukovar.hr</w:t>
          </w:r>
        </w:p>
      </w:tc>
      <w:tc>
        <w:tcPr>
          <w:tcW w:w="675" w:type="dxa"/>
        </w:tcPr>
        <w:p w14:paraId="3A4B1544" w14:textId="77777777" w:rsidR="00055BC5" w:rsidRDefault="00055BC5" w:rsidP="00055BC5">
          <w:pPr>
            <w:pStyle w:val="Header"/>
            <w:spacing w:line="276" w:lineRule="auto"/>
          </w:pPr>
        </w:p>
      </w:tc>
    </w:tr>
  </w:tbl>
  <w:p w14:paraId="3A45FE21" w14:textId="77777777" w:rsidR="00BA1AE6" w:rsidRDefault="00BA1A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5338C"/>
    <w:multiLevelType w:val="hybridMultilevel"/>
    <w:tmpl w:val="C7744B0E"/>
    <w:lvl w:ilvl="0" w:tplc="8E04AE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220722"/>
    <w:multiLevelType w:val="multilevel"/>
    <w:tmpl w:val="974CCC8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60622643">
    <w:abstractNumId w:val="1"/>
  </w:num>
  <w:num w:numId="2" w16cid:durableId="1179001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3BB9"/>
    <w:rsid w:val="00055BC5"/>
    <w:rsid w:val="00082642"/>
    <w:rsid w:val="0013429F"/>
    <w:rsid w:val="00136A17"/>
    <w:rsid w:val="0015087A"/>
    <w:rsid w:val="00216A41"/>
    <w:rsid w:val="002C1060"/>
    <w:rsid w:val="00350837"/>
    <w:rsid w:val="00397B1D"/>
    <w:rsid w:val="003E3618"/>
    <w:rsid w:val="00432A67"/>
    <w:rsid w:val="0044239F"/>
    <w:rsid w:val="004A4B7C"/>
    <w:rsid w:val="005423C0"/>
    <w:rsid w:val="00545978"/>
    <w:rsid w:val="00563E6D"/>
    <w:rsid w:val="00663083"/>
    <w:rsid w:val="006B52BE"/>
    <w:rsid w:val="006F547C"/>
    <w:rsid w:val="00751527"/>
    <w:rsid w:val="00766109"/>
    <w:rsid w:val="00787E7D"/>
    <w:rsid w:val="008C20CF"/>
    <w:rsid w:val="008D7425"/>
    <w:rsid w:val="009146EC"/>
    <w:rsid w:val="00930FFA"/>
    <w:rsid w:val="009604BC"/>
    <w:rsid w:val="009C5BA9"/>
    <w:rsid w:val="00A456F6"/>
    <w:rsid w:val="00A6436F"/>
    <w:rsid w:val="00A70553"/>
    <w:rsid w:val="00AC3BB9"/>
    <w:rsid w:val="00AE20C3"/>
    <w:rsid w:val="00AF6983"/>
    <w:rsid w:val="00B82C76"/>
    <w:rsid w:val="00BA1AE6"/>
    <w:rsid w:val="00BF1BF0"/>
    <w:rsid w:val="00BF283A"/>
    <w:rsid w:val="00C034A2"/>
    <w:rsid w:val="00C30D3A"/>
    <w:rsid w:val="00C62106"/>
    <w:rsid w:val="00CD11C2"/>
    <w:rsid w:val="00CF37B4"/>
    <w:rsid w:val="00D02397"/>
    <w:rsid w:val="00E55E22"/>
    <w:rsid w:val="00F14584"/>
    <w:rsid w:val="00F70067"/>
    <w:rsid w:val="00FA35EA"/>
    <w:rsid w:val="00FD2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DCFCDE"/>
  <w15:docId w15:val="{87155EDF-1CE9-4832-9795-8E69C4675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11C2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CF37B4"/>
    <w:pPr>
      <w:ind w:left="720"/>
      <w:contextualSpacing/>
    </w:pPr>
  </w:style>
  <w:style w:type="table" w:styleId="TableGrid">
    <w:name w:val="Table Grid"/>
    <w:basedOn w:val="TableNormal"/>
    <w:uiPriority w:val="59"/>
    <w:rsid w:val="00BF1B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A1AE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1AE6"/>
  </w:style>
  <w:style w:type="paragraph" w:styleId="Footer">
    <w:name w:val="footer"/>
    <w:basedOn w:val="Normal"/>
    <w:link w:val="FooterChar"/>
    <w:uiPriority w:val="99"/>
    <w:unhideWhenUsed/>
    <w:rsid w:val="00BA1AE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1AE6"/>
  </w:style>
  <w:style w:type="character" w:styleId="Strong">
    <w:name w:val="Strong"/>
    <w:uiPriority w:val="22"/>
    <w:qFormat/>
    <w:rsid w:val="00BA1A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9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99D5C-595A-4CEB-B326-CA1BAC59B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Krešimir Milorad</cp:lastModifiedBy>
  <cp:revision>30</cp:revision>
  <dcterms:created xsi:type="dcterms:W3CDTF">2021-01-12T21:29:00Z</dcterms:created>
  <dcterms:modified xsi:type="dcterms:W3CDTF">2026-01-23T10:44:00Z</dcterms:modified>
</cp:coreProperties>
</file>